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4F5DC3F" w14:textId="77777777" w:rsidR="009D5955" w:rsidRPr="00F03B32" w:rsidRDefault="006B2579" w:rsidP="006B2579">
      <w:pPr>
        <w:tabs>
          <w:tab w:val="left" w:pos="2415"/>
          <w:tab w:val="center" w:pos="4535"/>
        </w:tabs>
        <w:autoSpaceDE w:val="0"/>
        <w:spacing w:line="276" w:lineRule="auto"/>
        <w:rPr>
          <w:rFonts w:ascii="Arial" w:eastAsia="Arial" w:hAnsi="Arial" w:cs="Arial"/>
          <w:b/>
          <w:bCs/>
          <w:sz w:val="22"/>
          <w:szCs w:val="22"/>
        </w:rPr>
      </w:pPr>
      <w:r w:rsidRPr="00F03B32">
        <w:rPr>
          <w:rFonts w:ascii="Arial" w:eastAsia="Arial" w:hAnsi="Arial" w:cs="Arial"/>
          <w:b/>
          <w:bCs/>
          <w:sz w:val="22"/>
          <w:szCs w:val="22"/>
        </w:rPr>
        <w:tab/>
      </w:r>
      <w:r w:rsidRPr="00F03B32">
        <w:rPr>
          <w:rFonts w:ascii="Arial" w:eastAsia="Arial" w:hAnsi="Arial" w:cs="Arial"/>
          <w:b/>
          <w:bCs/>
          <w:sz w:val="22"/>
          <w:szCs w:val="22"/>
        </w:rPr>
        <w:tab/>
      </w:r>
    </w:p>
    <w:p w14:paraId="770F4569" w14:textId="77777777" w:rsidR="009D5955" w:rsidRPr="00F03B32" w:rsidRDefault="009D5955" w:rsidP="003C6A63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03B32">
        <w:rPr>
          <w:rFonts w:ascii="Arial" w:eastAsia="Arial" w:hAnsi="Arial" w:cs="Arial"/>
          <w:b/>
          <w:bCs/>
          <w:sz w:val="22"/>
          <w:szCs w:val="22"/>
        </w:rPr>
        <w:t xml:space="preserve">FORMULARZ OFERTOWY </w:t>
      </w:r>
    </w:p>
    <w:p w14:paraId="1FE6B5E6" w14:textId="77777777" w:rsidR="009D5955" w:rsidRPr="00F03B32" w:rsidRDefault="009D5955" w:rsidP="003C6A63">
      <w:pPr>
        <w:autoSpaceDE w:val="0"/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tbl>
      <w:tblPr>
        <w:tblW w:w="92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4744"/>
      </w:tblGrid>
      <w:tr w:rsidR="009D5955" w:rsidRPr="00F03B32" w14:paraId="4176BC3C" w14:textId="77777777" w:rsidTr="00AD2858">
        <w:trPr>
          <w:trHeight w:val="2396"/>
        </w:trPr>
        <w:tc>
          <w:tcPr>
            <w:tcW w:w="9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CE9A1" w14:textId="77777777" w:rsidR="00FE5100" w:rsidRPr="00F03B32" w:rsidRDefault="00FE5100" w:rsidP="00FD3A89">
            <w:pPr>
              <w:pStyle w:val="Tekstprzypisudolnego"/>
              <w:snapToGrid w:val="0"/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5FBC4B7" w14:textId="77777777" w:rsidR="00BD7908" w:rsidRPr="00F03B32" w:rsidRDefault="00BD7908" w:rsidP="00FD3A89">
            <w:pPr>
              <w:pStyle w:val="Tekstpodstawowy"/>
              <w:spacing w:line="276" w:lineRule="auto"/>
              <w:ind w:left="993" w:right="1056" w:hanging="426"/>
              <w:jc w:val="right"/>
              <w:rPr>
                <w:rFonts w:ascii="Arial" w:eastAsia="Arial Unicode MS" w:hAnsi="Arial" w:cs="Arial"/>
                <w:b/>
                <w:bCs/>
                <w:color w:val="000000"/>
                <w:szCs w:val="22"/>
              </w:rPr>
            </w:pPr>
            <w:r w:rsidRPr="00F03B32">
              <w:rPr>
                <w:rFonts w:ascii="Arial" w:eastAsia="Arial Unicode MS" w:hAnsi="Arial" w:cs="Arial"/>
                <w:b/>
                <w:bCs/>
                <w:color w:val="000000"/>
                <w:szCs w:val="22"/>
              </w:rPr>
              <w:t>Zamawiający</w:t>
            </w:r>
          </w:p>
          <w:p w14:paraId="06B68ACF" w14:textId="77777777" w:rsidR="00BD7908" w:rsidRPr="00F03B32" w:rsidRDefault="00BD7908" w:rsidP="00FD3A89">
            <w:pPr>
              <w:autoSpaceDE w:val="0"/>
              <w:autoSpaceDN w:val="0"/>
              <w:adjustRightInd w:val="0"/>
              <w:spacing w:line="276" w:lineRule="auto"/>
              <w:ind w:left="993" w:right="489" w:hanging="426"/>
              <w:jc w:val="right"/>
              <w:rPr>
                <w:rFonts w:ascii="Arial" w:eastAsia="Arial Unicode MS" w:hAnsi="Arial" w:cs="Arial"/>
                <w:b/>
                <w:bCs/>
                <w:color w:val="000000"/>
                <w:sz w:val="22"/>
                <w:szCs w:val="22"/>
              </w:rPr>
            </w:pPr>
            <w:r w:rsidRPr="00F03B32">
              <w:rPr>
                <w:rFonts w:ascii="Arial" w:eastAsia="Arial Unicode MS" w:hAnsi="Arial" w:cs="Arial"/>
                <w:b/>
                <w:bCs/>
                <w:color w:val="000000"/>
                <w:sz w:val="22"/>
                <w:szCs w:val="22"/>
              </w:rPr>
              <w:t>Górnośląsko-Zagłębiowska Metropolia</w:t>
            </w:r>
          </w:p>
          <w:p w14:paraId="23F7D103" w14:textId="77777777" w:rsidR="00BD7908" w:rsidRPr="00F03B32" w:rsidRDefault="00BD7908" w:rsidP="00FD3A89">
            <w:pPr>
              <w:autoSpaceDE w:val="0"/>
              <w:autoSpaceDN w:val="0"/>
              <w:adjustRightInd w:val="0"/>
              <w:spacing w:line="276" w:lineRule="auto"/>
              <w:ind w:left="993" w:right="914" w:hanging="426"/>
              <w:jc w:val="right"/>
              <w:rPr>
                <w:rFonts w:ascii="Arial" w:eastAsia="Arial Unicode MS" w:hAnsi="Arial" w:cs="Arial"/>
                <w:b/>
                <w:bCs/>
                <w:color w:val="000000"/>
                <w:sz w:val="22"/>
                <w:szCs w:val="22"/>
              </w:rPr>
            </w:pPr>
            <w:r w:rsidRPr="00F03B32">
              <w:rPr>
                <w:rFonts w:ascii="Arial" w:eastAsia="Arial Unicode MS" w:hAnsi="Arial" w:cs="Arial"/>
                <w:b/>
                <w:bCs/>
                <w:color w:val="000000"/>
                <w:sz w:val="22"/>
                <w:szCs w:val="22"/>
              </w:rPr>
              <w:t>ul. Barbary 21A</w:t>
            </w:r>
          </w:p>
          <w:p w14:paraId="06789BD0" w14:textId="6ADE8FE4" w:rsidR="00FE5100" w:rsidRPr="00430A33" w:rsidRDefault="00BD7908" w:rsidP="00430A33">
            <w:pPr>
              <w:autoSpaceDE w:val="0"/>
              <w:autoSpaceDN w:val="0"/>
              <w:adjustRightInd w:val="0"/>
              <w:spacing w:line="276" w:lineRule="auto"/>
              <w:ind w:left="993" w:right="914" w:hanging="426"/>
              <w:jc w:val="right"/>
              <w:rPr>
                <w:rFonts w:ascii="Arial" w:eastAsia="Arial Unicode MS" w:hAnsi="Arial" w:cs="Arial"/>
                <w:b/>
                <w:bCs/>
                <w:color w:val="000000"/>
                <w:sz w:val="22"/>
                <w:szCs w:val="22"/>
              </w:rPr>
            </w:pPr>
            <w:r w:rsidRPr="00F03B32">
              <w:rPr>
                <w:rFonts w:ascii="Arial" w:eastAsia="Arial Unicode MS" w:hAnsi="Arial" w:cs="Arial"/>
                <w:b/>
                <w:bCs/>
                <w:color w:val="000000"/>
                <w:sz w:val="22"/>
                <w:szCs w:val="22"/>
              </w:rPr>
              <w:t>40-053 Katowice</w:t>
            </w:r>
          </w:p>
          <w:p w14:paraId="5BFE3ED2" w14:textId="57ED3699" w:rsidR="009D5955" w:rsidRPr="00F03B32" w:rsidRDefault="008D77AD" w:rsidP="0021040E">
            <w:pPr>
              <w:pStyle w:val="Akapitzlist"/>
              <w:ind w:left="37" w:right="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Usługi drukowani</w:t>
            </w:r>
            <w:r w:rsidR="0021040E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  <w:p w14:paraId="43BCEA56" w14:textId="77777777" w:rsidR="0093444D" w:rsidRPr="00F03B32" w:rsidRDefault="0093444D" w:rsidP="003C6A63">
            <w:pPr>
              <w:pStyle w:val="Akapitzlist"/>
              <w:ind w:left="426" w:right="1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9D5955" w:rsidRPr="00F03B32" w14:paraId="0FD50379" w14:textId="77777777" w:rsidTr="00C01FDC">
        <w:trPr>
          <w:trHeight w:val="5764"/>
        </w:trPr>
        <w:tc>
          <w:tcPr>
            <w:tcW w:w="9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201F38" w14:textId="77777777" w:rsidR="009D5955" w:rsidRPr="00F03B32" w:rsidRDefault="009D5955" w:rsidP="003C6A63">
            <w:pPr>
              <w:pStyle w:val="Akapitzlist"/>
              <w:widowControl/>
              <w:tabs>
                <w:tab w:val="left" w:pos="459"/>
              </w:tabs>
              <w:suppressAutoHyphens w:val="0"/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="001D08B7" w:rsidRPr="00F03B32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  <w:r w:rsidRPr="00F03B32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025A5D85" w14:textId="77777777" w:rsidR="00BD7908" w:rsidRPr="00F03B32" w:rsidRDefault="009D5955" w:rsidP="00BD7908">
            <w:pPr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Osoba upoważniona do reprezentacji Wykonawcy/ów i podpisująca</w:t>
            </w:r>
            <w:r w:rsidR="004652AE" w:rsidRPr="00F03B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3B32">
              <w:rPr>
                <w:rFonts w:ascii="Arial" w:hAnsi="Arial" w:cs="Arial"/>
                <w:sz w:val="22"/>
                <w:szCs w:val="22"/>
              </w:rPr>
              <w:t>ofertę:</w:t>
            </w:r>
            <w:r w:rsidR="004652AE" w:rsidRPr="00F03B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FC2774E" w14:textId="77777777" w:rsidR="00BD7908" w:rsidRPr="00F03B32" w:rsidRDefault="00BD7908" w:rsidP="00BD790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67E0D2" w14:textId="2191B17F" w:rsidR="009D5955" w:rsidRPr="00F03B32" w:rsidRDefault="009D5955" w:rsidP="003C6A63">
            <w:pPr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b/>
                <w:sz w:val="22"/>
                <w:szCs w:val="22"/>
              </w:rPr>
              <w:t>………………..…………………………………</w:t>
            </w:r>
            <w:r w:rsidR="004652AE" w:rsidRPr="00F03B32">
              <w:rPr>
                <w:rFonts w:ascii="Arial" w:hAnsi="Arial" w:cs="Arial"/>
                <w:b/>
                <w:sz w:val="22"/>
                <w:szCs w:val="22"/>
              </w:rPr>
              <w:t>………………………………………………………</w:t>
            </w:r>
          </w:p>
          <w:p w14:paraId="2628A34B" w14:textId="77777777" w:rsidR="00BD7908" w:rsidRPr="00F03B32" w:rsidRDefault="00BD7908" w:rsidP="00BD790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F03B32">
              <w:rPr>
                <w:rFonts w:ascii="Arial" w:hAnsi="Arial" w:cs="Arial"/>
                <w:i/>
                <w:iCs/>
                <w:sz w:val="22"/>
                <w:szCs w:val="22"/>
              </w:rPr>
              <w:t>(imię i nazwisko, stanowisko/ podstawa do reprezentacji)</w:t>
            </w:r>
          </w:p>
          <w:p w14:paraId="000D4745" w14:textId="77777777" w:rsidR="00BD7908" w:rsidRPr="00F03B32" w:rsidRDefault="00BD7908" w:rsidP="00BD790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1873DF6F" w14:textId="77777777" w:rsidR="00BD7908" w:rsidRPr="00F03B32" w:rsidRDefault="00BD7908" w:rsidP="00BD7908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F03B32">
              <w:rPr>
                <w:rFonts w:ascii="Arial" w:eastAsia="Calibri" w:hAnsi="Arial" w:cs="Arial"/>
                <w:b/>
                <w:sz w:val="22"/>
                <w:szCs w:val="22"/>
              </w:rPr>
              <w:t>Nazwa Wykonawcy</w:t>
            </w:r>
          </w:p>
          <w:p w14:paraId="304F7619" w14:textId="77777777" w:rsidR="00BD7908" w:rsidRPr="00F03B32" w:rsidRDefault="00BD7908" w:rsidP="00BD7908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73727D3B" w14:textId="6D531D97" w:rsidR="00BD7908" w:rsidRPr="00F03B32" w:rsidRDefault="00BD7908" w:rsidP="00BD7908">
            <w:pPr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b/>
                <w:sz w:val="22"/>
                <w:szCs w:val="22"/>
              </w:rPr>
              <w:t>………………..…………………………………………………………………………………………</w:t>
            </w:r>
          </w:p>
          <w:p w14:paraId="0A3B3A7F" w14:textId="77777777" w:rsidR="00BD7908" w:rsidRPr="00F03B32" w:rsidRDefault="00BD7908" w:rsidP="00BD790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02900D" w14:textId="6A72258D" w:rsidR="00BD7908" w:rsidRPr="00F03B32" w:rsidRDefault="00BD7908" w:rsidP="00430A33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F03B32">
              <w:rPr>
                <w:rFonts w:ascii="Arial" w:hAnsi="Arial" w:cs="Arial"/>
                <w:i/>
                <w:iCs/>
                <w:sz w:val="22"/>
                <w:szCs w:val="22"/>
              </w:rPr>
              <w:t>(pełna nazwa Wykonawcy/ Wykonawców w przypadku wykonawców wspólnie ubiegających się o udzielenie zamówienia)</w:t>
            </w:r>
          </w:p>
          <w:p w14:paraId="635CFCB7" w14:textId="77777777" w:rsidR="00BD7908" w:rsidRPr="00F03B32" w:rsidRDefault="00BD7908" w:rsidP="003C6A63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0157E8F4" w14:textId="33624832" w:rsidR="00BD7908" w:rsidRPr="00F03B32" w:rsidRDefault="00BD7908" w:rsidP="00BD7908">
            <w:pPr>
              <w:pStyle w:val="Tekstprzypisudolnego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Adres: …………………………………………………………………………………………………</w:t>
            </w:r>
          </w:p>
          <w:p w14:paraId="24907E68" w14:textId="686B872E" w:rsidR="00BD7908" w:rsidRPr="00F03B32" w:rsidRDefault="00BD7908" w:rsidP="00BD79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Kraj:……………………………………………………………………………………………………</w:t>
            </w:r>
          </w:p>
          <w:p w14:paraId="564E243D" w14:textId="77777777" w:rsidR="00BD7908" w:rsidRPr="00F03B32" w:rsidRDefault="00BD7908" w:rsidP="00BD79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REGON: ……………………………………..</w:t>
            </w:r>
          </w:p>
          <w:p w14:paraId="0ED10FF1" w14:textId="77777777" w:rsidR="00BD7908" w:rsidRPr="00F03B32" w:rsidRDefault="00BD7908" w:rsidP="00BD79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NIP:………………………………………….</w:t>
            </w:r>
          </w:p>
          <w:p w14:paraId="055D4F32" w14:textId="77777777" w:rsidR="00BD7908" w:rsidRPr="00F03B32" w:rsidRDefault="00BD7908" w:rsidP="00BD79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 xml:space="preserve">Telefon: </w:t>
            </w:r>
            <w:r w:rsidR="00FE5100" w:rsidRPr="00F03B32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  <w:p w14:paraId="1F54B5F4" w14:textId="77777777" w:rsidR="00D0117C" w:rsidRPr="00F03B32" w:rsidRDefault="00FE5100" w:rsidP="003C6A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i/>
                <w:iCs/>
                <w:sz w:val="22"/>
                <w:szCs w:val="22"/>
              </w:rPr>
              <w:t>(na które Zamawiający ma przesłać korespondencję)</w:t>
            </w:r>
          </w:p>
        </w:tc>
      </w:tr>
      <w:tr w:rsidR="00D0117C" w:rsidRPr="00F03B32" w14:paraId="3FCDA704" w14:textId="77777777" w:rsidTr="00AD2858">
        <w:trPr>
          <w:trHeight w:val="744"/>
        </w:trPr>
        <w:tc>
          <w:tcPr>
            <w:tcW w:w="92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2E46A" w14:textId="77777777" w:rsidR="00D0117C" w:rsidRPr="00F03B32" w:rsidRDefault="00D0117C" w:rsidP="003C6A63">
            <w:pPr>
              <w:pStyle w:val="Tekstprzypisudolnego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ab/>
              <w:t xml:space="preserve">   </w:t>
            </w:r>
            <w:r w:rsidRPr="00F03B32">
              <w:rPr>
                <w:rFonts w:ascii="Arial" w:hAnsi="Arial" w:cs="Arial"/>
                <w:sz w:val="22"/>
                <w:szCs w:val="22"/>
              </w:rPr>
              <w:tab/>
            </w:r>
            <w:r w:rsidR="000C7637" w:rsidRPr="00F03B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6319DD5" w14:textId="77777777" w:rsidR="006B2579" w:rsidRPr="00F03B32" w:rsidRDefault="00D0117C" w:rsidP="003C6A63">
            <w:pPr>
              <w:pStyle w:val="Tekstprzypisudolnego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Wykonawca</w:t>
            </w:r>
            <w:r w:rsidR="00C41BF8" w:rsidRPr="00F03B32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  <w:r w:rsidRPr="00F03B32">
              <w:rPr>
                <w:rFonts w:ascii="Arial" w:hAnsi="Arial" w:cs="Arial"/>
                <w:sz w:val="22"/>
                <w:szCs w:val="22"/>
              </w:rPr>
              <w:t xml:space="preserve"> jest</w:t>
            </w:r>
            <w:r w:rsidR="00731C0D" w:rsidRPr="00F03B32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880E0CC" w14:textId="77777777" w:rsidR="006B2579" w:rsidRPr="00F03B32" w:rsidRDefault="00D0117C" w:rsidP="006B2579">
            <w:pPr>
              <w:pStyle w:val="Tekstprzypisudolnego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mikroprzedsiębiorstwem</w:t>
            </w:r>
          </w:p>
          <w:p w14:paraId="333CEC05" w14:textId="77777777" w:rsidR="006B2579" w:rsidRPr="00F03B32" w:rsidRDefault="00D0117C" w:rsidP="006B2579">
            <w:pPr>
              <w:pStyle w:val="Tekstprzypisudolnego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 xml:space="preserve">małym </w:t>
            </w:r>
            <w:r w:rsidR="006B2579" w:rsidRPr="00F03B32">
              <w:rPr>
                <w:rFonts w:ascii="Arial" w:hAnsi="Arial" w:cs="Arial"/>
                <w:sz w:val="22"/>
                <w:szCs w:val="22"/>
              </w:rPr>
              <w:t>przedsiębiorstwem</w:t>
            </w:r>
          </w:p>
          <w:p w14:paraId="43374399" w14:textId="77777777" w:rsidR="00D0117C" w:rsidRPr="00F03B32" w:rsidRDefault="00D0117C" w:rsidP="00731C0D">
            <w:pPr>
              <w:pStyle w:val="Tekstprzypisudolnego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średnim przedsiębiorstwem</w:t>
            </w:r>
          </w:p>
          <w:p w14:paraId="56922621" w14:textId="485F9A1D" w:rsidR="00D0117C" w:rsidRPr="00430A33" w:rsidRDefault="00D671B6" w:rsidP="003C6A63">
            <w:pPr>
              <w:pStyle w:val="Tekstprzypisudolnego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9F7E7B" w:rsidRPr="00F03B32" w14:paraId="00C04349" w14:textId="77777777" w:rsidTr="00382CC4">
        <w:trPr>
          <w:trHeight w:val="285"/>
        </w:trPr>
        <w:tc>
          <w:tcPr>
            <w:tcW w:w="9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1EDE4" w14:textId="3258164A" w:rsidR="005B5ADD" w:rsidRPr="005B5ADD" w:rsidRDefault="009F7E7B" w:rsidP="00933553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Cena: </w:t>
            </w:r>
            <w:r w:rsidRPr="00933553">
              <w:rPr>
                <w:rFonts w:ascii="Arial" w:hAnsi="Arial" w:cs="Arial"/>
                <w:bCs/>
                <w:sz w:val="22"/>
                <w:szCs w:val="22"/>
              </w:rPr>
              <w:t xml:space="preserve">deklarujemy wykonanie przedmiotu zamówienia za cenę określoną w </w:t>
            </w:r>
            <w:r w:rsidR="00933553" w:rsidRPr="00933553">
              <w:rPr>
                <w:rFonts w:ascii="Arial" w:hAnsi="Arial" w:cs="Arial"/>
                <w:bCs/>
                <w:sz w:val="22"/>
                <w:szCs w:val="22"/>
              </w:rPr>
              <w:t>formularzu cenowy</w:t>
            </w:r>
            <w:r w:rsidR="005B5ADD">
              <w:rPr>
                <w:rFonts w:ascii="Arial" w:hAnsi="Arial" w:cs="Arial"/>
                <w:bCs/>
                <w:sz w:val="22"/>
                <w:szCs w:val="22"/>
              </w:rPr>
              <w:t>m (załącznik nr 1 do formularza ofertowego).</w:t>
            </w:r>
          </w:p>
        </w:tc>
      </w:tr>
      <w:tr w:rsidR="00AD2858" w:rsidRPr="00F03B32" w14:paraId="17848CAB" w14:textId="77777777" w:rsidTr="00AD2858">
        <w:trPr>
          <w:trHeight w:val="268"/>
        </w:trPr>
        <w:tc>
          <w:tcPr>
            <w:tcW w:w="9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5723" w14:textId="77777777" w:rsidR="00AD2858" w:rsidRPr="00F03B32" w:rsidRDefault="00AD2858" w:rsidP="003C6A63">
            <w:pPr>
              <w:pStyle w:val="Akapitzlist"/>
              <w:widowControl/>
              <w:suppressAutoHyphens w:val="0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b/>
                <w:sz w:val="22"/>
                <w:szCs w:val="22"/>
              </w:rPr>
              <w:t>OŚWIADCZENIA:</w:t>
            </w:r>
          </w:p>
          <w:p w14:paraId="0C7FC877" w14:textId="0343C145" w:rsidR="00794356" w:rsidRPr="00F03B32" w:rsidRDefault="00794356" w:rsidP="00794356">
            <w:pPr>
              <w:pStyle w:val="Tekstpodstawowywcity21"/>
              <w:numPr>
                <w:ilvl w:val="0"/>
                <w:numId w:val="4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 xml:space="preserve">zamówienie zostanie zrealizowane zgodnie z wymaganiami zawartymi w </w:t>
            </w:r>
            <w:r w:rsidR="008D77AD">
              <w:rPr>
                <w:rFonts w:ascii="Arial" w:hAnsi="Arial" w:cs="Arial"/>
                <w:sz w:val="22"/>
                <w:szCs w:val="22"/>
              </w:rPr>
              <w:t>ogłoszeniu</w:t>
            </w:r>
            <w:r w:rsidRPr="00F03B3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D3A332E" w14:textId="77777777" w:rsidR="00794356" w:rsidRPr="00F03B32" w:rsidRDefault="00794356" w:rsidP="00794356">
            <w:pPr>
              <w:pStyle w:val="Tekstpodstawowywcity21"/>
              <w:numPr>
                <w:ilvl w:val="0"/>
                <w:numId w:val="4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w cenie naszej oferty zostały uwzględnione wszystkie koszty wykonania zamówienia;</w:t>
            </w:r>
          </w:p>
          <w:p w14:paraId="5CCA3D28" w14:textId="77777777" w:rsidR="00794356" w:rsidRPr="00F03B32" w:rsidRDefault="00794356" w:rsidP="00794356">
            <w:pPr>
              <w:pStyle w:val="Tekstpodstawowywcity21"/>
              <w:numPr>
                <w:ilvl w:val="0"/>
                <w:numId w:val="4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zapoznaliśmy się z projektowanymi postanowieniami umowy i nie wnosimy do nich zastrzeżeń oraz przyjmujemy warunki w nich zawarte;</w:t>
            </w:r>
          </w:p>
          <w:p w14:paraId="55991261" w14:textId="77777777" w:rsidR="00794356" w:rsidRPr="00F03B32" w:rsidRDefault="00794356" w:rsidP="00794356">
            <w:pPr>
              <w:pStyle w:val="Tekstpodstawowywcity21"/>
              <w:numPr>
                <w:ilvl w:val="0"/>
                <w:numId w:val="4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lastRenderedPageBreak/>
              <w:t>uważamy się za związanych niniejszą ofertą na okres 30 dni licząc od dnia otwarcia ofert (włącznie z tym dniem);</w:t>
            </w:r>
          </w:p>
          <w:p w14:paraId="6C62EDD3" w14:textId="09A1D363" w:rsidR="00794356" w:rsidRPr="00F03B32" w:rsidRDefault="00794356" w:rsidP="00794356">
            <w:pPr>
              <w:pStyle w:val="Tekstpodstawowywcity21"/>
              <w:numPr>
                <w:ilvl w:val="0"/>
                <w:numId w:val="4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załączone do </w:t>
            </w:r>
            <w:r w:rsidR="008D77AD">
              <w:rPr>
                <w:rFonts w:ascii="Arial" w:hAnsi="Arial" w:cs="Arial"/>
                <w:sz w:val="22"/>
                <w:szCs w:val="22"/>
              </w:rPr>
              <w:t>ogłoszenia</w:t>
            </w:r>
            <w:r w:rsidRPr="00F03B32">
              <w:rPr>
                <w:rFonts w:ascii="Arial" w:hAnsi="Arial" w:cs="Arial"/>
                <w:sz w:val="22"/>
                <w:szCs w:val="22"/>
              </w:rPr>
              <w:t xml:space="preserve"> projektowane postanowienia umowy zostały przeze mnie (przez nas) zaakceptowane i zobowiązuję(emy) się w przypadku wyboru mojej (naszej) oferty do zawarcia umowy na określonych w nich warunkach, w miejscu i terminie wyznaczonym przez Zamawiającego;</w:t>
            </w:r>
          </w:p>
          <w:p w14:paraId="2A4AA8A5" w14:textId="20372368" w:rsidR="00794356" w:rsidRPr="00F03B32" w:rsidRDefault="00794356" w:rsidP="00794356">
            <w:pPr>
              <w:pStyle w:val="Tekstpodstawowywcity21"/>
              <w:numPr>
                <w:ilvl w:val="0"/>
                <w:numId w:val="4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akceptujemy warunki płatności określone przez Zamawiającego;</w:t>
            </w:r>
          </w:p>
          <w:p w14:paraId="31646A4E" w14:textId="77777777" w:rsidR="00AD2858" w:rsidRPr="00F03B32" w:rsidRDefault="00794356" w:rsidP="00794356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oświadczam, że wypełniłem/am obowiązki informacyjne przewidziane w art. 13 lub art. 14 RODO</w:t>
            </w:r>
            <w:r w:rsidRPr="00F03B32">
              <w:rPr>
                <w:rFonts w:ascii="Arial" w:hAnsi="Arial" w:cs="Arial"/>
                <w:sz w:val="22"/>
                <w:szCs w:val="22"/>
                <w:vertAlign w:val="superscript"/>
              </w:rPr>
              <w:footnoteReference w:id="3"/>
            </w:r>
            <w:r w:rsidRPr="00F03B32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F03B32">
              <w:rPr>
                <w:rFonts w:ascii="Arial" w:hAnsi="Arial" w:cs="Arial"/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</w:t>
            </w:r>
            <w:r w:rsidRPr="00F03B32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4"/>
            </w:r>
            <w:r w:rsidRPr="00F03B3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44F0BCC" w14:textId="77777777" w:rsidR="00794356" w:rsidRPr="00F03B32" w:rsidRDefault="00794356" w:rsidP="00794356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2C33" w:rsidRPr="00F03B32" w14:paraId="3B7044D3" w14:textId="77777777" w:rsidTr="00AD2858">
        <w:trPr>
          <w:trHeight w:val="268"/>
        </w:trPr>
        <w:tc>
          <w:tcPr>
            <w:tcW w:w="9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543D4" w14:textId="77777777" w:rsidR="00072C33" w:rsidRPr="00F03B32" w:rsidRDefault="00072C33" w:rsidP="003C6A6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714" w:hanging="357"/>
              <w:rPr>
                <w:rFonts w:ascii="Arial" w:hAnsi="Arial" w:cs="Arial"/>
                <w:b/>
                <w:sz w:val="22"/>
                <w:szCs w:val="22"/>
              </w:rPr>
            </w:pPr>
            <w:r w:rsidRPr="00F03B32">
              <w:rPr>
                <w:rFonts w:ascii="Arial" w:hAnsi="Arial" w:cs="Arial"/>
                <w:b/>
                <w:sz w:val="22"/>
                <w:szCs w:val="22"/>
              </w:rPr>
              <w:lastRenderedPageBreak/>
              <w:t>INFORMACJE DOTYCZĄCE PODWYKONAWCÓW NIEBĘDĄCYCH PODMIOTAMI, NA KTÓRYCH ZASOBY POWOŁUJE SIĘ WYKONAWCA: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8"/>
              <w:gridCol w:w="4356"/>
              <w:gridCol w:w="2612"/>
            </w:tblGrid>
            <w:tr w:rsidR="00072C33" w:rsidRPr="00F03B32" w14:paraId="100CBF1C" w14:textId="77777777" w:rsidTr="001B2D25">
              <w:trPr>
                <w:trHeight w:val="260"/>
              </w:trPr>
              <w:tc>
                <w:tcPr>
                  <w:tcW w:w="868" w:type="dxa"/>
                  <w:shd w:val="clear" w:color="auto" w:fill="auto"/>
                  <w:vAlign w:val="center"/>
                </w:tcPr>
                <w:p w14:paraId="71D7EF55" w14:textId="77777777" w:rsidR="00072C33" w:rsidRPr="00F03B32" w:rsidRDefault="00072C33" w:rsidP="003C6A63">
                  <w:pPr>
                    <w:pStyle w:val="TableHeading"/>
                    <w:snapToGrid w:val="0"/>
                    <w:spacing w:after="0" w:line="276" w:lineRule="auto"/>
                    <w:jc w:val="left"/>
                    <w:rPr>
                      <w:rFonts w:ascii="Arial" w:eastAsia="Verdana" w:hAnsi="Arial" w:cs="Arial"/>
                      <w:b w:val="0"/>
                      <w:sz w:val="22"/>
                      <w:szCs w:val="22"/>
                    </w:rPr>
                  </w:pPr>
                  <w:r w:rsidRPr="00F03B32">
                    <w:rPr>
                      <w:rFonts w:ascii="Arial" w:eastAsia="Verdana" w:hAnsi="Arial" w:cs="Arial"/>
                      <w:b w:val="0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4356" w:type="dxa"/>
                  <w:shd w:val="clear" w:color="auto" w:fill="auto"/>
                  <w:vAlign w:val="center"/>
                </w:tcPr>
                <w:p w14:paraId="04058F7C" w14:textId="77777777" w:rsidR="00072C33" w:rsidRPr="00F03B32" w:rsidRDefault="00072C33" w:rsidP="003C6A63">
                  <w:pPr>
                    <w:pStyle w:val="NormalnyWeb"/>
                    <w:spacing w:before="0" w:after="0" w:line="276" w:lineRule="auto"/>
                    <w:ind w:left="142"/>
                    <w:rPr>
                      <w:rFonts w:ascii="Arial" w:hAnsi="Arial" w:cs="Arial"/>
                      <w:bCs/>
                      <w:i/>
                      <w:iCs/>
                    </w:rPr>
                  </w:pPr>
                  <w:r w:rsidRPr="00F03B32">
                    <w:rPr>
                      <w:rFonts w:ascii="Arial" w:hAnsi="Arial" w:cs="Arial"/>
                      <w:bCs/>
                      <w:i/>
                      <w:iCs/>
                    </w:rPr>
                    <w:t>Części zamówienia, których wykonanie Wykonawca powierzy podwykonawcom</w:t>
                  </w:r>
                </w:p>
              </w:tc>
              <w:tc>
                <w:tcPr>
                  <w:tcW w:w="2612" w:type="dxa"/>
                  <w:shd w:val="clear" w:color="auto" w:fill="auto"/>
                  <w:vAlign w:val="center"/>
                </w:tcPr>
                <w:p w14:paraId="645E4869" w14:textId="77777777" w:rsidR="00072C33" w:rsidRPr="00F03B32" w:rsidRDefault="00072C33" w:rsidP="003C6A63">
                  <w:pPr>
                    <w:pStyle w:val="TableHeading"/>
                    <w:snapToGrid w:val="0"/>
                    <w:spacing w:after="0" w:line="276" w:lineRule="auto"/>
                    <w:jc w:val="left"/>
                    <w:rPr>
                      <w:rFonts w:ascii="Arial" w:eastAsia="Verdana" w:hAnsi="Arial" w:cs="Arial"/>
                      <w:b w:val="0"/>
                      <w:sz w:val="22"/>
                      <w:szCs w:val="22"/>
                    </w:rPr>
                  </w:pPr>
                  <w:r w:rsidRPr="00F03B32">
                    <w:rPr>
                      <w:rFonts w:ascii="Arial" w:eastAsia="Verdana" w:hAnsi="Arial" w:cs="Arial"/>
                      <w:b w:val="0"/>
                      <w:sz w:val="22"/>
                      <w:szCs w:val="22"/>
                    </w:rPr>
                    <w:t>Firma podwykonawcy</w:t>
                  </w:r>
                </w:p>
              </w:tc>
            </w:tr>
            <w:tr w:rsidR="00072C33" w:rsidRPr="00F03B32" w14:paraId="1C186C0B" w14:textId="77777777" w:rsidTr="001B2D25">
              <w:trPr>
                <w:trHeight w:val="249"/>
              </w:trPr>
              <w:tc>
                <w:tcPr>
                  <w:tcW w:w="868" w:type="dxa"/>
                  <w:shd w:val="clear" w:color="auto" w:fill="auto"/>
                </w:tcPr>
                <w:p w14:paraId="540C5C47" w14:textId="77777777" w:rsidR="00072C33" w:rsidRPr="00F03B32" w:rsidRDefault="00072C33" w:rsidP="003C6A63">
                  <w:pPr>
                    <w:pStyle w:val="Akapitzlist"/>
                    <w:widowControl/>
                    <w:suppressAutoHyphens w:val="0"/>
                    <w:spacing w:line="276" w:lineRule="auto"/>
                    <w:ind w:left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356" w:type="dxa"/>
                  <w:shd w:val="clear" w:color="auto" w:fill="auto"/>
                </w:tcPr>
                <w:p w14:paraId="793CF817" w14:textId="77777777" w:rsidR="00072C33" w:rsidRPr="00F03B32" w:rsidRDefault="00072C33" w:rsidP="003C6A63">
                  <w:pPr>
                    <w:pStyle w:val="Akapitzlist"/>
                    <w:widowControl/>
                    <w:suppressAutoHyphens w:val="0"/>
                    <w:spacing w:line="276" w:lineRule="auto"/>
                    <w:ind w:left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612" w:type="dxa"/>
                  <w:shd w:val="clear" w:color="auto" w:fill="auto"/>
                </w:tcPr>
                <w:p w14:paraId="33068491" w14:textId="77777777" w:rsidR="00072C33" w:rsidRPr="00F03B32" w:rsidRDefault="00072C33" w:rsidP="003C6A63">
                  <w:pPr>
                    <w:pStyle w:val="Akapitzlist"/>
                    <w:widowControl/>
                    <w:suppressAutoHyphens w:val="0"/>
                    <w:spacing w:line="276" w:lineRule="auto"/>
                    <w:ind w:left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072C33" w:rsidRPr="00F03B32" w14:paraId="4B0C0E1E" w14:textId="77777777" w:rsidTr="001B2D25">
              <w:trPr>
                <w:trHeight w:val="249"/>
              </w:trPr>
              <w:tc>
                <w:tcPr>
                  <w:tcW w:w="868" w:type="dxa"/>
                  <w:shd w:val="clear" w:color="auto" w:fill="auto"/>
                </w:tcPr>
                <w:p w14:paraId="6FF5B2C4" w14:textId="77777777" w:rsidR="00072C33" w:rsidRPr="00F03B32" w:rsidRDefault="00072C33" w:rsidP="003C6A63">
                  <w:pPr>
                    <w:pStyle w:val="Akapitzlist"/>
                    <w:widowControl/>
                    <w:suppressAutoHyphens w:val="0"/>
                    <w:spacing w:line="276" w:lineRule="auto"/>
                    <w:ind w:left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356" w:type="dxa"/>
                  <w:shd w:val="clear" w:color="auto" w:fill="auto"/>
                </w:tcPr>
                <w:p w14:paraId="3FD80210" w14:textId="77777777" w:rsidR="00072C33" w:rsidRPr="00F03B32" w:rsidRDefault="00072C33" w:rsidP="003C6A63">
                  <w:pPr>
                    <w:pStyle w:val="Akapitzlist"/>
                    <w:widowControl/>
                    <w:suppressAutoHyphens w:val="0"/>
                    <w:spacing w:line="276" w:lineRule="auto"/>
                    <w:ind w:left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612" w:type="dxa"/>
                  <w:shd w:val="clear" w:color="auto" w:fill="auto"/>
                </w:tcPr>
                <w:p w14:paraId="5CD3F933" w14:textId="77777777" w:rsidR="00072C33" w:rsidRPr="00F03B32" w:rsidRDefault="00072C33" w:rsidP="003C6A63">
                  <w:pPr>
                    <w:pStyle w:val="Akapitzlist"/>
                    <w:widowControl/>
                    <w:suppressAutoHyphens w:val="0"/>
                    <w:spacing w:line="276" w:lineRule="auto"/>
                    <w:ind w:left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88660A7" w14:textId="77777777" w:rsidR="00072C33" w:rsidRPr="00F03B32" w:rsidRDefault="00072C33" w:rsidP="003C6A63">
            <w:pPr>
              <w:pStyle w:val="Akapitzlist"/>
              <w:widowControl/>
              <w:suppressAutoHyphens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36B2A5" w14:textId="77777777" w:rsidR="0013155B" w:rsidRPr="00F03B32" w:rsidRDefault="0013155B" w:rsidP="003C6A63">
            <w:pPr>
              <w:pStyle w:val="Akapitzlist"/>
              <w:widowControl/>
              <w:suppressAutoHyphens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D2858" w:rsidRPr="00F03B32" w14:paraId="58F77595" w14:textId="77777777" w:rsidTr="003C6A63">
        <w:trPr>
          <w:trHeight w:val="280"/>
        </w:trPr>
        <w:tc>
          <w:tcPr>
            <w:tcW w:w="9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0D272C" w14:textId="77777777" w:rsidR="00AD2858" w:rsidRPr="00F03B32" w:rsidRDefault="00AD2858" w:rsidP="003C6A63">
            <w:pPr>
              <w:pStyle w:val="Akapitzlist"/>
              <w:widowControl/>
              <w:suppressAutoHyphens w:val="0"/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b/>
                <w:sz w:val="22"/>
                <w:szCs w:val="22"/>
              </w:rPr>
              <w:t>SPIS TREŚCI:</w:t>
            </w:r>
          </w:p>
          <w:p w14:paraId="5CA498A0" w14:textId="77777777" w:rsidR="00AD2858" w:rsidRPr="00F03B32" w:rsidRDefault="00AD2858" w:rsidP="003C6A6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Integralną część oferty stanowią następujące dokumenty:</w:t>
            </w:r>
          </w:p>
          <w:p w14:paraId="31802391" w14:textId="049798B0" w:rsidR="00AD2858" w:rsidRPr="00F03B32" w:rsidRDefault="00AD2858" w:rsidP="003C6A63">
            <w:pPr>
              <w:numPr>
                <w:ilvl w:val="0"/>
                <w:numId w:val="3"/>
              </w:numPr>
              <w:spacing w:line="276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</w:t>
            </w:r>
          </w:p>
          <w:p w14:paraId="1BE14BAB" w14:textId="3525C231" w:rsidR="00AD2858" w:rsidRPr="00F03B32" w:rsidRDefault="00AD2858" w:rsidP="003C6A63">
            <w:pPr>
              <w:numPr>
                <w:ilvl w:val="0"/>
                <w:numId w:val="3"/>
              </w:numPr>
              <w:spacing w:line="276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</w:t>
            </w:r>
          </w:p>
          <w:p w14:paraId="2D20985E" w14:textId="17EE89B6" w:rsidR="00AD2858" w:rsidRPr="00F03B32" w:rsidRDefault="00AD2858" w:rsidP="003C6A63">
            <w:pPr>
              <w:numPr>
                <w:ilvl w:val="0"/>
                <w:numId w:val="3"/>
              </w:numPr>
              <w:spacing w:line="276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</w:t>
            </w:r>
          </w:p>
          <w:p w14:paraId="56821F4B" w14:textId="75A6B805" w:rsidR="00AD2858" w:rsidRPr="00F03B32" w:rsidRDefault="00AD2858" w:rsidP="003A0DA4">
            <w:pPr>
              <w:numPr>
                <w:ilvl w:val="0"/>
                <w:numId w:val="3"/>
              </w:numPr>
              <w:spacing w:line="276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F03B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</w:t>
            </w:r>
          </w:p>
        </w:tc>
      </w:tr>
      <w:tr w:rsidR="00AD2858" w:rsidRPr="00F03B32" w14:paraId="53EC2872" w14:textId="77777777" w:rsidTr="003C6A63">
        <w:trPr>
          <w:trHeight w:val="1677"/>
        </w:trPr>
        <w:tc>
          <w:tcPr>
            <w:tcW w:w="4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66C034" w14:textId="77777777" w:rsidR="00AD2858" w:rsidRPr="00F03B32" w:rsidRDefault="00AD2858" w:rsidP="003C6A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E85406" w14:textId="77777777" w:rsidR="00AD2858" w:rsidRPr="009B38C2" w:rsidRDefault="003052B0" w:rsidP="003C6A63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9B38C2">
              <w:rPr>
                <w:rFonts w:ascii="Arial" w:hAnsi="Arial" w:cs="Arial"/>
                <w:color w:val="FF0000"/>
                <w:sz w:val="22"/>
                <w:szCs w:val="22"/>
              </w:rPr>
              <w:t>[</w:t>
            </w:r>
            <w:r w:rsidR="00306E62" w:rsidRPr="009B38C2">
              <w:rPr>
                <w:rFonts w:ascii="Arial" w:hAnsi="Arial" w:cs="Arial"/>
                <w:color w:val="FF0000"/>
                <w:sz w:val="22"/>
                <w:szCs w:val="22"/>
              </w:rPr>
              <w:t>dokument należy sporządzić w formie elektronicznej lub w postaci elektronicznej i podpisać podpisem zaufanym lub podpisem osobistym osoby uprawnionej do reprezentacji Wykonawcy</w:t>
            </w:r>
            <w:r w:rsidRPr="009B38C2">
              <w:rPr>
                <w:rFonts w:ascii="Arial" w:hAnsi="Arial" w:cs="Arial"/>
                <w:color w:val="FF0000"/>
                <w:sz w:val="22"/>
                <w:szCs w:val="22"/>
              </w:rPr>
              <w:t>]</w:t>
            </w:r>
          </w:p>
        </w:tc>
      </w:tr>
    </w:tbl>
    <w:p w14:paraId="25D87515" w14:textId="77777777" w:rsidR="009D5955" w:rsidRPr="00F03B32" w:rsidRDefault="009D5955" w:rsidP="003C6A63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sectPr w:rsidR="009D5955" w:rsidRPr="00F03B32">
      <w:headerReference w:type="default" r:id="rId8"/>
      <w:pgSz w:w="11906" w:h="16838"/>
      <w:pgMar w:top="624" w:right="1418" w:bottom="624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C0A47" w14:textId="77777777" w:rsidR="001D4C67" w:rsidRDefault="001D4C67">
      <w:r>
        <w:separator/>
      </w:r>
    </w:p>
  </w:endnote>
  <w:endnote w:type="continuationSeparator" w:id="0">
    <w:p w14:paraId="2E3E66D9" w14:textId="77777777" w:rsidR="001D4C67" w:rsidRDefault="001D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4C28A" w14:textId="77777777" w:rsidR="001D4C67" w:rsidRDefault="001D4C67">
      <w:r>
        <w:separator/>
      </w:r>
    </w:p>
  </w:footnote>
  <w:footnote w:type="continuationSeparator" w:id="0">
    <w:p w14:paraId="103BC28D" w14:textId="77777777" w:rsidR="001D4C67" w:rsidRDefault="001D4C67">
      <w:r>
        <w:continuationSeparator/>
      </w:r>
    </w:p>
  </w:footnote>
  <w:footnote w:id="1">
    <w:p w14:paraId="4E379F50" w14:textId="77777777" w:rsidR="001D08B7" w:rsidRPr="001D08B7" w:rsidRDefault="001D08B7" w:rsidP="001D08B7">
      <w:pPr>
        <w:pStyle w:val="Tekstpodstawowy"/>
        <w:rPr>
          <w:color w:val="000000"/>
          <w:sz w:val="16"/>
          <w:szCs w:val="16"/>
          <w:lang w:eastAsia="pl-PL"/>
        </w:rPr>
      </w:pPr>
      <w:r w:rsidRPr="001D08B7">
        <w:rPr>
          <w:rStyle w:val="Odwoanieprzypisudolnego"/>
        </w:rPr>
        <w:footnoteRef/>
      </w:r>
      <w:r w:rsidRPr="001D08B7">
        <w:t xml:space="preserve"> </w:t>
      </w:r>
      <w:r w:rsidRPr="001D08B7">
        <w:rPr>
          <w:color w:val="000000"/>
          <w:sz w:val="16"/>
          <w:szCs w:val="16"/>
          <w:lang w:eastAsia="pl-PL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</w:footnote>
  <w:footnote w:id="2">
    <w:p w14:paraId="46E79DFC" w14:textId="77777777" w:rsidR="00C41BF8" w:rsidRPr="00D65735" w:rsidRDefault="00C41BF8" w:rsidP="00C41BF8">
      <w:pPr>
        <w:tabs>
          <w:tab w:val="left" w:pos="2610"/>
        </w:tabs>
        <w:suppressAutoHyphens w:val="0"/>
        <w:rPr>
          <w:b/>
          <w:bCs/>
          <w:i/>
          <w:iCs/>
          <w:color w:val="000000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D65735">
        <w:rPr>
          <w:b/>
          <w:i/>
          <w:sz w:val="16"/>
          <w:szCs w:val="16"/>
          <w:lang w:eastAsia="pl-PL"/>
        </w:rPr>
        <w:t>Dla każdego Wykonawcy</w:t>
      </w:r>
      <w:r w:rsidRPr="00D65735">
        <w:rPr>
          <w:i/>
          <w:sz w:val="16"/>
          <w:szCs w:val="16"/>
          <w:lang w:eastAsia="pl-PL"/>
        </w:rPr>
        <w:t xml:space="preserve"> </w:t>
      </w:r>
      <w:r w:rsidRPr="00D65735">
        <w:rPr>
          <w:b/>
          <w:bCs/>
          <w:i/>
          <w:iCs/>
          <w:color w:val="000000"/>
          <w:sz w:val="16"/>
          <w:szCs w:val="16"/>
          <w:lang w:eastAsia="pl-PL"/>
        </w:rPr>
        <w:t>zaznaczyć w sposób wyraźny (X) informację jeżeli dotyczy:</w:t>
      </w:r>
    </w:p>
    <w:p w14:paraId="3EA4AD81" w14:textId="77777777" w:rsidR="00C41BF8" w:rsidRPr="00D65735" w:rsidRDefault="00C41BF8" w:rsidP="00C41BF8">
      <w:pPr>
        <w:suppressAutoHyphens w:val="0"/>
        <w:autoSpaceDE w:val="0"/>
        <w:autoSpaceDN w:val="0"/>
        <w:adjustRightInd w:val="0"/>
        <w:rPr>
          <w:i/>
          <w:sz w:val="16"/>
          <w:szCs w:val="16"/>
          <w:lang w:eastAsia="pl-PL"/>
        </w:rPr>
      </w:pPr>
      <w:r w:rsidRPr="00D65735">
        <w:rPr>
          <w:b/>
          <w:bCs/>
          <w:i/>
          <w:sz w:val="16"/>
          <w:szCs w:val="16"/>
          <w:lang w:eastAsia="pl-PL"/>
        </w:rPr>
        <w:t>Mikroprzedsiębiorstwo</w:t>
      </w:r>
      <w:r w:rsidRPr="00D65735">
        <w:rPr>
          <w:bCs/>
          <w:i/>
          <w:sz w:val="16"/>
          <w:szCs w:val="16"/>
          <w:lang w:eastAsia="pl-PL"/>
        </w:rPr>
        <w:t xml:space="preserve">: </w:t>
      </w:r>
      <w:r w:rsidRPr="00D65735">
        <w:rPr>
          <w:i/>
          <w:sz w:val="16"/>
          <w:szCs w:val="16"/>
          <w:lang w:eastAsia="pl-PL"/>
        </w:rPr>
        <w:t xml:space="preserve">przedsiębiorstwo, które </w:t>
      </w:r>
      <w:r w:rsidRPr="00D65735">
        <w:rPr>
          <w:bCs/>
          <w:i/>
          <w:sz w:val="16"/>
          <w:szCs w:val="16"/>
          <w:lang w:eastAsia="pl-PL"/>
        </w:rPr>
        <w:t xml:space="preserve">zatrudnia mniej niż 10 osób </w:t>
      </w:r>
      <w:r w:rsidRPr="00D65735">
        <w:rPr>
          <w:i/>
          <w:sz w:val="16"/>
          <w:szCs w:val="16"/>
          <w:lang w:eastAsia="pl-PL"/>
        </w:rPr>
        <w:t xml:space="preserve">i którego roczny obrót lub roczna suma bilansowa </w:t>
      </w:r>
      <w:r w:rsidRPr="00D65735">
        <w:rPr>
          <w:bCs/>
          <w:i/>
          <w:sz w:val="16"/>
          <w:szCs w:val="16"/>
          <w:lang w:eastAsia="pl-PL"/>
        </w:rPr>
        <w:t>nie przekracza 2 milionów EUR.</w:t>
      </w:r>
    </w:p>
    <w:p w14:paraId="4EA1095A" w14:textId="77777777" w:rsidR="00C41BF8" w:rsidRPr="00D65735" w:rsidRDefault="00C41BF8" w:rsidP="00C41BF8">
      <w:pPr>
        <w:suppressAutoHyphens w:val="0"/>
        <w:autoSpaceDE w:val="0"/>
        <w:autoSpaceDN w:val="0"/>
        <w:adjustRightInd w:val="0"/>
        <w:rPr>
          <w:i/>
          <w:sz w:val="16"/>
          <w:szCs w:val="16"/>
          <w:lang w:eastAsia="pl-PL"/>
        </w:rPr>
      </w:pPr>
      <w:r w:rsidRPr="00D65735">
        <w:rPr>
          <w:b/>
          <w:bCs/>
          <w:i/>
          <w:sz w:val="16"/>
          <w:szCs w:val="16"/>
          <w:lang w:eastAsia="pl-PL"/>
        </w:rPr>
        <w:t>Małe przedsiębiorstwo</w:t>
      </w:r>
      <w:r w:rsidRPr="00D65735">
        <w:rPr>
          <w:bCs/>
          <w:i/>
          <w:sz w:val="16"/>
          <w:szCs w:val="16"/>
          <w:lang w:eastAsia="pl-PL"/>
        </w:rPr>
        <w:t xml:space="preserve">: </w:t>
      </w:r>
      <w:r w:rsidRPr="00D65735">
        <w:rPr>
          <w:i/>
          <w:sz w:val="16"/>
          <w:szCs w:val="16"/>
          <w:lang w:eastAsia="pl-PL"/>
        </w:rPr>
        <w:t xml:space="preserve">przedsiębiorstwo, które </w:t>
      </w:r>
      <w:r w:rsidRPr="00D65735">
        <w:rPr>
          <w:bCs/>
          <w:i/>
          <w:sz w:val="16"/>
          <w:szCs w:val="16"/>
          <w:lang w:eastAsia="pl-PL"/>
        </w:rPr>
        <w:t xml:space="preserve">zatrudnia mniej niż 50 osób </w:t>
      </w:r>
      <w:r w:rsidRPr="00D65735">
        <w:rPr>
          <w:i/>
          <w:sz w:val="16"/>
          <w:szCs w:val="16"/>
          <w:lang w:eastAsia="pl-PL"/>
        </w:rPr>
        <w:t xml:space="preserve">i którego roczny obrót lub roczna suma bilansowa </w:t>
      </w:r>
      <w:r w:rsidRPr="00D65735">
        <w:rPr>
          <w:bCs/>
          <w:i/>
          <w:sz w:val="16"/>
          <w:szCs w:val="16"/>
          <w:lang w:eastAsia="pl-PL"/>
        </w:rPr>
        <w:t>nie przekracza 10 milionów EUR.</w:t>
      </w:r>
    </w:p>
    <w:p w14:paraId="12F09338" w14:textId="77777777" w:rsidR="00C41BF8" w:rsidRPr="00D65735" w:rsidRDefault="00C41BF8" w:rsidP="00C41BF8">
      <w:pPr>
        <w:pStyle w:val="Stopka"/>
        <w:rPr>
          <w:i/>
          <w:sz w:val="16"/>
          <w:szCs w:val="16"/>
        </w:rPr>
      </w:pPr>
      <w:r w:rsidRPr="00D65735">
        <w:rPr>
          <w:b/>
          <w:bCs/>
          <w:i/>
          <w:sz w:val="16"/>
          <w:szCs w:val="16"/>
          <w:lang w:eastAsia="pl-PL"/>
        </w:rPr>
        <w:t>Średnie przedsiębiorstwa</w:t>
      </w:r>
      <w:r w:rsidRPr="00D65735">
        <w:rPr>
          <w:bCs/>
          <w:i/>
          <w:sz w:val="16"/>
          <w:szCs w:val="16"/>
          <w:lang w:eastAsia="pl-PL"/>
        </w:rPr>
        <w:t xml:space="preserve">: przedsiębiorstwa, które nie są mikroprzedsiębiorstwami ani małymi przedsiębiorstwami </w:t>
      </w:r>
      <w:r w:rsidRPr="00D65735">
        <w:rPr>
          <w:i/>
          <w:sz w:val="16"/>
          <w:szCs w:val="16"/>
          <w:lang w:eastAsia="pl-PL"/>
        </w:rPr>
        <w:t xml:space="preserve">i które </w:t>
      </w:r>
      <w:r w:rsidRPr="00D65735">
        <w:rPr>
          <w:bCs/>
          <w:i/>
          <w:sz w:val="16"/>
          <w:szCs w:val="16"/>
          <w:lang w:eastAsia="pl-PL"/>
        </w:rPr>
        <w:t xml:space="preserve">zatrudniają mniej niż 250 osób </w:t>
      </w:r>
      <w:r w:rsidRPr="00D65735">
        <w:rPr>
          <w:i/>
          <w:sz w:val="16"/>
          <w:szCs w:val="16"/>
          <w:lang w:eastAsia="pl-PL"/>
        </w:rPr>
        <w:t xml:space="preserve">i których </w:t>
      </w:r>
      <w:r w:rsidRPr="00D65735">
        <w:rPr>
          <w:bCs/>
          <w:i/>
          <w:sz w:val="16"/>
          <w:szCs w:val="16"/>
          <w:lang w:eastAsia="pl-PL"/>
        </w:rPr>
        <w:t xml:space="preserve">roczny obrót nie przekracza 50 milionów EUR </w:t>
      </w:r>
      <w:r w:rsidRPr="00D65735">
        <w:rPr>
          <w:bCs/>
          <w:i/>
          <w:iCs/>
          <w:sz w:val="16"/>
          <w:szCs w:val="16"/>
          <w:lang w:eastAsia="pl-PL"/>
        </w:rPr>
        <w:t xml:space="preserve">lub </w:t>
      </w:r>
      <w:r w:rsidRPr="00D65735">
        <w:rPr>
          <w:bCs/>
          <w:i/>
          <w:sz w:val="16"/>
          <w:szCs w:val="16"/>
          <w:lang w:eastAsia="pl-PL"/>
        </w:rPr>
        <w:t>roczna suma bilansowa nie przekracza 43 milionów EUR</w:t>
      </w:r>
      <w:r w:rsidRPr="00D65735">
        <w:rPr>
          <w:i/>
          <w:sz w:val="16"/>
          <w:szCs w:val="16"/>
          <w:lang w:eastAsia="pl-PL"/>
        </w:rPr>
        <w:t>.</w:t>
      </w:r>
    </w:p>
    <w:p w14:paraId="324C96CC" w14:textId="77777777" w:rsidR="00C41BF8" w:rsidRDefault="00C41BF8" w:rsidP="00C41BF8">
      <w:pPr>
        <w:pStyle w:val="Tekstprzypisudolnego"/>
      </w:pPr>
    </w:p>
  </w:footnote>
  <w:footnote w:id="3">
    <w:p w14:paraId="3F41E694" w14:textId="77777777" w:rsidR="00794356" w:rsidRPr="00C07158" w:rsidRDefault="00794356" w:rsidP="00794356">
      <w:pPr>
        <w:pStyle w:val="Tekstprzypisudolnego"/>
        <w:jc w:val="both"/>
        <w:rPr>
          <w:rFonts w:eastAsia="Calibri"/>
          <w:i/>
          <w:sz w:val="16"/>
          <w:szCs w:val="16"/>
          <w:lang w:eastAsia="en-US"/>
        </w:rPr>
      </w:pPr>
      <w:r w:rsidRPr="00C07158">
        <w:rPr>
          <w:rStyle w:val="Odwoanieprzypisudolnego"/>
        </w:rPr>
        <w:footnoteRef/>
      </w:r>
      <w:r w:rsidRPr="00C07158">
        <w:t xml:space="preserve"> </w:t>
      </w:r>
      <w:r w:rsidRPr="00C07158">
        <w:rPr>
          <w:rFonts w:eastAsia="Calibri"/>
          <w:i/>
          <w:sz w:val="16"/>
          <w:szCs w:val="16"/>
          <w:lang w:eastAsia="en-US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E3786C4" w14:textId="77777777" w:rsidR="00794356" w:rsidRDefault="00794356" w:rsidP="00794356">
      <w:pPr>
        <w:pStyle w:val="Tekstprzypisudolnego"/>
      </w:pPr>
    </w:p>
  </w:footnote>
  <w:footnote w:id="4">
    <w:p w14:paraId="133A0697" w14:textId="77777777" w:rsidR="00794356" w:rsidRPr="00C07158" w:rsidRDefault="00794356" w:rsidP="00794356">
      <w:pPr>
        <w:pStyle w:val="Tekstprzypisudolnego"/>
        <w:rPr>
          <w:sz w:val="16"/>
          <w:szCs w:val="16"/>
        </w:rPr>
      </w:pPr>
      <w:r w:rsidRPr="00C07158">
        <w:rPr>
          <w:rStyle w:val="Odwoanieprzypisudolnego"/>
          <w:sz w:val="16"/>
          <w:szCs w:val="16"/>
        </w:rPr>
        <w:footnoteRef/>
      </w:r>
      <w:r w:rsidRPr="00C07158">
        <w:rPr>
          <w:sz w:val="16"/>
          <w:szCs w:val="16"/>
        </w:rPr>
        <w:t xml:space="preserve"> </w:t>
      </w:r>
      <w:r w:rsidRPr="00C07158">
        <w:rPr>
          <w:i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 </w:t>
      </w:r>
      <w:r>
        <w:rPr>
          <w:i/>
          <w:sz w:val="16"/>
          <w:szCs w:val="16"/>
        </w:rPr>
        <w:t>Wykonawca nie składa oświadczenia</w:t>
      </w:r>
      <w:r w:rsidRPr="00C07158">
        <w:rPr>
          <w:i/>
          <w:sz w:val="16"/>
          <w:szCs w:val="16"/>
        </w:rPr>
        <w:t xml:space="preserve"> (usunięcie treści oświadczenia </w:t>
      </w:r>
      <w:r>
        <w:rPr>
          <w:i/>
          <w:sz w:val="16"/>
          <w:szCs w:val="16"/>
        </w:rPr>
        <w:t>następuje np.</w:t>
      </w:r>
      <w:r w:rsidRPr="00C07158">
        <w:rPr>
          <w:i/>
          <w:sz w:val="16"/>
          <w:szCs w:val="16"/>
        </w:rPr>
        <w:t xml:space="preserve">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4DD5" w14:textId="693306AC" w:rsidR="006B2579" w:rsidRPr="00F03B32" w:rsidRDefault="006B2579" w:rsidP="006B2579">
    <w:pPr>
      <w:pStyle w:val="Nagwek"/>
      <w:rPr>
        <w:rFonts w:ascii="Arial" w:hAnsi="Arial" w:cs="Arial"/>
        <w:sz w:val="22"/>
        <w:szCs w:val="22"/>
      </w:rPr>
    </w:pPr>
    <w:r w:rsidRPr="00F03B32">
      <w:rPr>
        <w:rFonts w:ascii="Arial" w:hAnsi="Arial" w:cs="Arial"/>
        <w:b/>
        <w:sz w:val="22"/>
        <w:szCs w:val="22"/>
      </w:rPr>
      <w:t>ZP.270.</w:t>
    </w:r>
    <w:r w:rsidR="008D77AD">
      <w:rPr>
        <w:rFonts w:ascii="Arial" w:hAnsi="Arial" w:cs="Arial"/>
        <w:b/>
        <w:sz w:val="22"/>
        <w:szCs w:val="22"/>
      </w:rPr>
      <w:t>8</w:t>
    </w:r>
    <w:r w:rsidRPr="00F03B32">
      <w:rPr>
        <w:rFonts w:ascii="Arial" w:hAnsi="Arial" w:cs="Arial"/>
        <w:b/>
        <w:sz w:val="22"/>
        <w:szCs w:val="22"/>
      </w:rPr>
      <w:t>.202</w:t>
    </w:r>
    <w:r w:rsidR="008D77AD">
      <w:rPr>
        <w:rFonts w:ascii="Arial" w:hAnsi="Arial" w:cs="Arial"/>
        <w:b/>
        <w:sz w:val="22"/>
        <w:szCs w:val="22"/>
      </w:rPr>
      <w:t>4</w:t>
    </w:r>
  </w:p>
  <w:p w14:paraId="3706A9B0" w14:textId="3F617C80" w:rsidR="006B2579" w:rsidRPr="00F03B32" w:rsidRDefault="006B2579" w:rsidP="006B2579">
    <w:pPr>
      <w:pStyle w:val="Standard"/>
      <w:rPr>
        <w:rFonts w:ascii="Arial" w:hAnsi="Arial" w:cs="Arial"/>
        <w:sz w:val="22"/>
        <w:szCs w:val="22"/>
      </w:rPr>
    </w:pPr>
    <w:r w:rsidRPr="00F03B32">
      <w:rPr>
        <w:rFonts w:ascii="Arial" w:hAnsi="Arial" w:cs="Arial"/>
        <w:sz w:val="22"/>
        <w:szCs w:val="22"/>
      </w:rPr>
      <w:tab/>
    </w:r>
    <w:r w:rsidRPr="00F03B32">
      <w:rPr>
        <w:rFonts w:ascii="Arial" w:hAnsi="Arial" w:cs="Arial"/>
        <w:sz w:val="22"/>
        <w:szCs w:val="22"/>
      </w:rPr>
      <w:tab/>
    </w:r>
    <w:r w:rsidRPr="00F03B32">
      <w:rPr>
        <w:rFonts w:ascii="Arial" w:hAnsi="Arial" w:cs="Arial"/>
        <w:sz w:val="22"/>
        <w:szCs w:val="22"/>
      </w:rPr>
      <w:tab/>
    </w:r>
    <w:r w:rsidRPr="00F03B32">
      <w:rPr>
        <w:rFonts w:ascii="Arial" w:hAnsi="Arial" w:cs="Arial"/>
        <w:sz w:val="22"/>
        <w:szCs w:val="22"/>
      </w:rPr>
      <w:tab/>
    </w:r>
    <w:r w:rsidRPr="00F03B32">
      <w:rPr>
        <w:rFonts w:ascii="Arial" w:hAnsi="Arial" w:cs="Arial"/>
        <w:sz w:val="22"/>
        <w:szCs w:val="22"/>
      </w:rPr>
      <w:tab/>
    </w:r>
    <w:r w:rsidRPr="00F03B32">
      <w:rPr>
        <w:rFonts w:ascii="Arial" w:hAnsi="Arial" w:cs="Arial"/>
        <w:sz w:val="22"/>
        <w:szCs w:val="22"/>
      </w:rPr>
      <w:tab/>
    </w:r>
    <w:r w:rsidRPr="00F03B32">
      <w:rPr>
        <w:rFonts w:ascii="Arial" w:hAnsi="Arial" w:cs="Arial"/>
        <w:sz w:val="22"/>
        <w:szCs w:val="22"/>
      </w:rPr>
      <w:tab/>
    </w:r>
    <w:r w:rsidRPr="00F03B32">
      <w:rPr>
        <w:rFonts w:ascii="Arial" w:hAnsi="Arial" w:cs="Arial"/>
        <w:sz w:val="22"/>
        <w:szCs w:val="22"/>
      </w:rPr>
      <w:tab/>
    </w:r>
    <w:r w:rsidRPr="00F03B32">
      <w:rPr>
        <w:rFonts w:ascii="Arial" w:hAnsi="Arial" w:cs="Arial"/>
        <w:b/>
        <w:sz w:val="22"/>
        <w:szCs w:val="22"/>
      </w:rPr>
      <w:t xml:space="preserve">Załącznik nr </w:t>
    </w:r>
    <w:r w:rsidR="005B5ADD">
      <w:rPr>
        <w:rFonts w:ascii="Arial" w:hAnsi="Arial" w:cs="Arial"/>
        <w:b/>
        <w:sz w:val="22"/>
        <w:szCs w:val="22"/>
      </w:rPr>
      <w:t>1</w:t>
    </w:r>
    <w:r w:rsidR="008D77AD">
      <w:rPr>
        <w:rFonts w:ascii="Arial" w:hAnsi="Arial" w:cs="Arial"/>
        <w:b/>
        <w:sz w:val="22"/>
        <w:szCs w:val="22"/>
      </w:rPr>
      <w:t xml:space="preserve"> </w:t>
    </w:r>
    <w:r w:rsidRPr="00F03B32">
      <w:rPr>
        <w:rFonts w:ascii="Arial" w:hAnsi="Arial" w:cs="Arial"/>
        <w:b/>
        <w:sz w:val="22"/>
        <w:szCs w:val="22"/>
      </w:rPr>
      <w:t xml:space="preserve">do </w:t>
    </w:r>
    <w:r w:rsidR="005B5ADD">
      <w:rPr>
        <w:rFonts w:ascii="Arial" w:hAnsi="Arial" w:cs="Arial"/>
        <w:b/>
        <w:sz w:val="22"/>
        <w:szCs w:val="22"/>
      </w:rPr>
      <w:t>ogłoszenia</w:t>
    </w:r>
  </w:p>
  <w:p w14:paraId="15A89F74" w14:textId="77777777" w:rsidR="003E594C" w:rsidRDefault="003E594C" w:rsidP="003E594C">
    <w:pPr>
      <w:pStyle w:val="Standard"/>
      <w:rPr>
        <w:rFonts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Segoe UI" w:hint="default"/>
        <w:b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2340" w:hanging="360"/>
      </w:pPr>
    </w:lvl>
  </w:abstractNum>
  <w:abstractNum w:abstractNumId="3" w15:restartNumberingAfterBreak="0">
    <w:nsid w:val="00000004"/>
    <w:multiLevelType w:val="singleLevel"/>
    <w:tmpl w:val="CA3849D2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</w:rPr>
    </w:lvl>
  </w:abstractNum>
  <w:abstractNum w:abstractNumId="6" w15:restartNumberingAfterBreak="0">
    <w:nsid w:val="07D6434A"/>
    <w:multiLevelType w:val="hybridMultilevel"/>
    <w:tmpl w:val="56FA4748"/>
    <w:lvl w:ilvl="0" w:tplc="89C49918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6A6B17"/>
    <w:multiLevelType w:val="multilevel"/>
    <w:tmpl w:val="5D1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BDE7386"/>
    <w:multiLevelType w:val="hybridMultilevel"/>
    <w:tmpl w:val="56EAE1E6"/>
    <w:lvl w:ilvl="0" w:tplc="89C49918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A721D"/>
    <w:multiLevelType w:val="hybridMultilevel"/>
    <w:tmpl w:val="58FE8EA6"/>
    <w:lvl w:ilvl="0" w:tplc="63B6DCD4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92F54"/>
    <w:multiLevelType w:val="single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</w:abstractNum>
  <w:abstractNum w:abstractNumId="11" w15:restartNumberingAfterBreak="0">
    <w:nsid w:val="14757425"/>
    <w:multiLevelType w:val="hybridMultilevel"/>
    <w:tmpl w:val="9AA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B2F24"/>
    <w:multiLevelType w:val="hybridMultilevel"/>
    <w:tmpl w:val="9AA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772EB"/>
    <w:multiLevelType w:val="hybridMultilevel"/>
    <w:tmpl w:val="C0C49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96A38"/>
    <w:multiLevelType w:val="hybridMultilevel"/>
    <w:tmpl w:val="898EAA5A"/>
    <w:lvl w:ilvl="0" w:tplc="89C49918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0D7DEC"/>
    <w:multiLevelType w:val="hybridMultilevel"/>
    <w:tmpl w:val="3E48D084"/>
    <w:lvl w:ilvl="0" w:tplc="89C49918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577769">
    <w:abstractNumId w:val="0"/>
  </w:num>
  <w:num w:numId="2" w16cid:durableId="1465656746">
    <w:abstractNumId w:val="1"/>
  </w:num>
  <w:num w:numId="3" w16cid:durableId="821772235">
    <w:abstractNumId w:val="2"/>
  </w:num>
  <w:num w:numId="4" w16cid:durableId="578439736">
    <w:abstractNumId w:val="3"/>
  </w:num>
  <w:num w:numId="5" w16cid:durableId="270237443">
    <w:abstractNumId w:val="4"/>
  </w:num>
  <w:num w:numId="6" w16cid:durableId="2059354649">
    <w:abstractNumId w:val="5"/>
  </w:num>
  <w:num w:numId="7" w16cid:durableId="131170">
    <w:abstractNumId w:val="10"/>
  </w:num>
  <w:num w:numId="8" w16cid:durableId="1655529407">
    <w:abstractNumId w:val="13"/>
  </w:num>
  <w:num w:numId="9" w16cid:durableId="1843546834">
    <w:abstractNumId w:val="11"/>
  </w:num>
  <w:num w:numId="10" w16cid:durableId="477118037">
    <w:abstractNumId w:val="12"/>
  </w:num>
  <w:num w:numId="11" w16cid:durableId="1916546826">
    <w:abstractNumId w:val="7"/>
  </w:num>
  <w:num w:numId="12" w16cid:durableId="1507092370">
    <w:abstractNumId w:val="6"/>
  </w:num>
  <w:num w:numId="13" w16cid:durableId="140387972">
    <w:abstractNumId w:val="9"/>
  </w:num>
  <w:num w:numId="14" w16cid:durableId="1471826059">
    <w:abstractNumId w:val="8"/>
  </w:num>
  <w:num w:numId="15" w16cid:durableId="1058014672">
    <w:abstractNumId w:val="14"/>
  </w:num>
  <w:num w:numId="16" w16cid:durableId="5035156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5E1"/>
    <w:rsid w:val="00005594"/>
    <w:rsid w:val="00031CF2"/>
    <w:rsid w:val="00050650"/>
    <w:rsid w:val="00054F8D"/>
    <w:rsid w:val="00056906"/>
    <w:rsid w:val="000579ED"/>
    <w:rsid w:val="00072C33"/>
    <w:rsid w:val="00086C95"/>
    <w:rsid w:val="00087DBA"/>
    <w:rsid w:val="000B2C78"/>
    <w:rsid w:val="000B353D"/>
    <w:rsid w:val="000C0B52"/>
    <w:rsid w:val="000C7637"/>
    <w:rsid w:val="000D32AD"/>
    <w:rsid w:val="000D7B6B"/>
    <w:rsid w:val="000E596B"/>
    <w:rsid w:val="000F16F1"/>
    <w:rsid w:val="000F3C9C"/>
    <w:rsid w:val="00101999"/>
    <w:rsid w:val="001032A6"/>
    <w:rsid w:val="00104731"/>
    <w:rsid w:val="00110110"/>
    <w:rsid w:val="00110E6E"/>
    <w:rsid w:val="001239E2"/>
    <w:rsid w:val="00130D40"/>
    <w:rsid w:val="0013155B"/>
    <w:rsid w:val="001345EA"/>
    <w:rsid w:val="001413EE"/>
    <w:rsid w:val="00141D4F"/>
    <w:rsid w:val="00171FE0"/>
    <w:rsid w:val="001759D2"/>
    <w:rsid w:val="00191019"/>
    <w:rsid w:val="00191E13"/>
    <w:rsid w:val="001A627B"/>
    <w:rsid w:val="001B2D25"/>
    <w:rsid w:val="001B3AC1"/>
    <w:rsid w:val="001B48EA"/>
    <w:rsid w:val="001C7BB2"/>
    <w:rsid w:val="001D08B7"/>
    <w:rsid w:val="001D4C67"/>
    <w:rsid w:val="001F37C3"/>
    <w:rsid w:val="001F60C6"/>
    <w:rsid w:val="0021040E"/>
    <w:rsid w:val="0021104C"/>
    <w:rsid w:val="00217DCC"/>
    <w:rsid w:val="0022396B"/>
    <w:rsid w:val="00235464"/>
    <w:rsid w:val="00236D70"/>
    <w:rsid w:val="00250DFA"/>
    <w:rsid w:val="002520E9"/>
    <w:rsid w:val="00255556"/>
    <w:rsid w:val="002667FD"/>
    <w:rsid w:val="00266FBB"/>
    <w:rsid w:val="002A20C6"/>
    <w:rsid w:val="002B2507"/>
    <w:rsid w:val="002E2BF6"/>
    <w:rsid w:val="002F00E7"/>
    <w:rsid w:val="002F0CF0"/>
    <w:rsid w:val="002F4E9C"/>
    <w:rsid w:val="002F71E8"/>
    <w:rsid w:val="003052B0"/>
    <w:rsid w:val="00306E62"/>
    <w:rsid w:val="00315D5D"/>
    <w:rsid w:val="00322E1A"/>
    <w:rsid w:val="00355A92"/>
    <w:rsid w:val="0036356B"/>
    <w:rsid w:val="003778CF"/>
    <w:rsid w:val="00382CC4"/>
    <w:rsid w:val="00394EED"/>
    <w:rsid w:val="00394F43"/>
    <w:rsid w:val="003A0DA4"/>
    <w:rsid w:val="003B20F6"/>
    <w:rsid w:val="003C6A63"/>
    <w:rsid w:val="003C6B10"/>
    <w:rsid w:val="003D3222"/>
    <w:rsid w:val="003D4C9C"/>
    <w:rsid w:val="003D780B"/>
    <w:rsid w:val="003E594C"/>
    <w:rsid w:val="003F1467"/>
    <w:rsid w:val="003F558E"/>
    <w:rsid w:val="003F70BE"/>
    <w:rsid w:val="004079C5"/>
    <w:rsid w:val="00430A33"/>
    <w:rsid w:val="00436123"/>
    <w:rsid w:val="00442612"/>
    <w:rsid w:val="00447654"/>
    <w:rsid w:val="00447F2C"/>
    <w:rsid w:val="00457A96"/>
    <w:rsid w:val="0046242A"/>
    <w:rsid w:val="004652AE"/>
    <w:rsid w:val="004809A6"/>
    <w:rsid w:val="00486471"/>
    <w:rsid w:val="004923D6"/>
    <w:rsid w:val="00493695"/>
    <w:rsid w:val="00494D31"/>
    <w:rsid w:val="004D1800"/>
    <w:rsid w:val="004D595B"/>
    <w:rsid w:val="004E5720"/>
    <w:rsid w:val="004E5822"/>
    <w:rsid w:val="00503934"/>
    <w:rsid w:val="0053081D"/>
    <w:rsid w:val="00535EA2"/>
    <w:rsid w:val="005420E7"/>
    <w:rsid w:val="0056086C"/>
    <w:rsid w:val="00561A06"/>
    <w:rsid w:val="005710C3"/>
    <w:rsid w:val="005761C8"/>
    <w:rsid w:val="0058300C"/>
    <w:rsid w:val="005B1FAD"/>
    <w:rsid w:val="005B428D"/>
    <w:rsid w:val="005B5ADD"/>
    <w:rsid w:val="005B625F"/>
    <w:rsid w:val="005F2013"/>
    <w:rsid w:val="00625624"/>
    <w:rsid w:val="006342E4"/>
    <w:rsid w:val="006657C8"/>
    <w:rsid w:val="00666F8D"/>
    <w:rsid w:val="00692218"/>
    <w:rsid w:val="006A421F"/>
    <w:rsid w:val="006A6F2D"/>
    <w:rsid w:val="006B2579"/>
    <w:rsid w:val="006B7EE3"/>
    <w:rsid w:val="006D5480"/>
    <w:rsid w:val="006D76B5"/>
    <w:rsid w:val="00700C13"/>
    <w:rsid w:val="00715D11"/>
    <w:rsid w:val="00717AB7"/>
    <w:rsid w:val="00724919"/>
    <w:rsid w:val="00731C0D"/>
    <w:rsid w:val="0073424C"/>
    <w:rsid w:val="00742EE0"/>
    <w:rsid w:val="00747D29"/>
    <w:rsid w:val="00753746"/>
    <w:rsid w:val="00784DDE"/>
    <w:rsid w:val="00794356"/>
    <w:rsid w:val="007A6DAD"/>
    <w:rsid w:val="007B40B5"/>
    <w:rsid w:val="007C2913"/>
    <w:rsid w:val="007D7AC0"/>
    <w:rsid w:val="007D7B3B"/>
    <w:rsid w:val="007F4D95"/>
    <w:rsid w:val="00813F7C"/>
    <w:rsid w:val="00815AD3"/>
    <w:rsid w:val="008242A1"/>
    <w:rsid w:val="0083417F"/>
    <w:rsid w:val="008670D6"/>
    <w:rsid w:val="008918C7"/>
    <w:rsid w:val="008C15C7"/>
    <w:rsid w:val="008C4DF8"/>
    <w:rsid w:val="008D77AD"/>
    <w:rsid w:val="008E3E7B"/>
    <w:rsid w:val="008E4A06"/>
    <w:rsid w:val="008F3150"/>
    <w:rsid w:val="008F4235"/>
    <w:rsid w:val="00902863"/>
    <w:rsid w:val="00904611"/>
    <w:rsid w:val="0091011E"/>
    <w:rsid w:val="00923991"/>
    <w:rsid w:val="00933553"/>
    <w:rsid w:val="0093444D"/>
    <w:rsid w:val="009453E0"/>
    <w:rsid w:val="00977FBB"/>
    <w:rsid w:val="009815A0"/>
    <w:rsid w:val="009939EC"/>
    <w:rsid w:val="009B38C2"/>
    <w:rsid w:val="009C2548"/>
    <w:rsid w:val="009D5955"/>
    <w:rsid w:val="009F50F7"/>
    <w:rsid w:val="009F7E7B"/>
    <w:rsid w:val="00A22771"/>
    <w:rsid w:val="00A3301F"/>
    <w:rsid w:val="00A55818"/>
    <w:rsid w:val="00A7481F"/>
    <w:rsid w:val="00A77E85"/>
    <w:rsid w:val="00A878C8"/>
    <w:rsid w:val="00A975E1"/>
    <w:rsid w:val="00AA0E96"/>
    <w:rsid w:val="00AD2858"/>
    <w:rsid w:val="00AD30DC"/>
    <w:rsid w:val="00AE1253"/>
    <w:rsid w:val="00AF4418"/>
    <w:rsid w:val="00AF5893"/>
    <w:rsid w:val="00B031D0"/>
    <w:rsid w:val="00B04EA8"/>
    <w:rsid w:val="00B20CDE"/>
    <w:rsid w:val="00B24517"/>
    <w:rsid w:val="00B27D8D"/>
    <w:rsid w:val="00B31466"/>
    <w:rsid w:val="00B31730"/>
    <w:rsid w:val="00B31F4E"/>
    <w:rsid w:val="00B36FB8"/>
    <w:rsid w:val="00B4720C"/>
    <w:rsid w:val="00B627DF"/>
    <w:rsid w:val="00B84F21"/>
    <w:rsid w:val="00B9374B"/>
    <w:rsid w:val="00BA0DE1"/>
    <w:rsid w:val="00BA3894"/>
    <w:rsid w:val="00BA7565"/>
    <w:rsid w:val="00BB67D1"/>
    <w:rsid w:val="00BD0EED"/>
    <w:rsid w:val="00BD4731"/>
    <w:rsid w:val="00BD5111"/>
    <w:rsid w:val="00BD7908"/>
    <w:rsid w:val="00BE2CFB"/>
    <w:rsid w:val="00BF4FA5"/>
    <w:rsid w:val="00C01FDC"/>
    <w:rsid w:val="00C07158"/>
    <w:rsid w:val="00C10026"/>
    <w:rsid w:val="00C11F81"/>
    <w:rsid w:val="00C23365"/>
    <w:rsid w:val="00C328AD"/>
    <w:rsid w:val="00C41BF8"/>
    <w:rsid w:val="00C44E0A"/>
    <w:rsid w:val="00C6394D"/>
    <w:rsid w:val="00C84C9A"/>
    <w:rsid w:val="00C9442B"/>
    <w:rsid w:val="00CB1A92"/>
    <w:rsid w:val="00CB3EC6"/>
    <w:rsid w:val="00CD101F"/>
    <w:rsid w:val="00CF5E3C"/>
    <w:rsid w:val="00D01084"/>
    <w:rsid w:val="00D0117C"/>
    <w:rsid w:val="00D0230F"/>
    <w:rsid w:val="00D17031"/>
    <w:rsid w:val="00D209CF"/>
    <w:rsid w:val="00D24AF3"/>
    <w:rsid w:val="00D335A0"/>
    <w:rsid w:val="00D458AF"/>
    <w:rsid w:val="00D505A4"/>
    <w:rsid w:val="00D53868"/>
    <w:rsid w:val="00D63B4B"/>
    <w:rsid w:val="00D65735"/>
    <w:rsid w:val="00D671B6"/>
    <w:rsid w:val="00D715D0"/>
    <w:rsid w:val="00D76F34"/>
    <w:rsid w:val="00DA47D1"/>
    <w:rsid w:val="00DA5B4C"/>
    <w:rsid w:val="00DA5E2D"/>
    <w:rsid w:val="00DC7F67"/>
    <w:rsid w:val="00DE30DF"/>
    <w:rsid w:val="00DE33DF"/>
    <w:rsid w:val="00DF5882"/>
    <w:rsid w:val="00E537F5"/>
    <w:rsid w:val="00E75EF8"/>
    <w:rsid w:val="00E7734E"/>
    <w:rsid w:val="00E979DD"/>
    <w:rsid w:val="00EA1EAD"/>
    <w:rsid w:val="00EB43C3"/>
    <w:rsid w:val="00EC576F"/>
    <w:rsid w:val="00EF10D3"/>
    <w:rsid w:val="00F03B32"/>
    <w:rsid w:val="00F25906"/>
    <w:rsid w:val="00F27E30"/>
    <w:rsid w:val="00F34947"/>
    <w:rsid w:val="00F53167"/>
    <w:rsid w:val="00F63A44"/>
    <w:rsid w:val="00F847B7"/>
    <w:rsid w:val="00FA1DB0"/>
    <w:rsid w:val="00FB7126"/>
    <w:rsid w:val="00FC2071"/>
    <w:rsid w:val="00FC4968"/>
    <w:rsid w:val="00FC5DDE"/>
    <w:rsid w:val="00FC7611"/>
    <w:rsid w:val="00FD0330"/>
    <w:rsid w:val="00FD3A89"/>
    <w:rsid w:val="00FE5100"/>
    <w:rsid w:val="00FF274E"/>
    <w:rsid w:val="00FF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1603C2E"/>
  <w15:chartTrackingRefBased/>
  <w15:docId w15:val="{CD790980-26EE-43D6-A423-83533225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E85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Segoe UI" w:hint="default"/>
      <w:b/>
      <w:sz w:val="20"/>
      <w:szCs w:val="20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Calibri" w:hAnsi="Calibri" w:cs="Calibri"/>
    </w:rPr>
  </w:style>
  <w:style w:type="character" w:customStyle="1" w:styleId="WW8Num5z0">
    <w:name w:val="WW8Num5z0"/>
    <w:rPr>
      <w:rFonts w:cs="Times New Roman" w:hint="default"/>
      <w:color w:val="auto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  <w:color w:val="auto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0z1">
    <w:name w:val="WW8Num10z1"/>
    <w:rPr>
      <w:rFonts w:hint="default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Times New Roman" w:hint="default"/>
      <w:color w:val="000000"/>
      <w:sz w:val="20"/>
      <w:szCs w:val="20"/>
      <w:u w:val="single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Verdana" w:eastAsia="Times New Roman" w:hAnsi="Verdana" w:cs="Tahoma" w:hint="default"/>
      <w:i w:val="0"/>
      <w:color w:val="auto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i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Verdana" w:hAnsi="Verdana" w:cs="Verdana" w:hint="default"/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/>
      <w:color w:val="auto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cs="Times New Roman" w:hint="default"/>
      <w:color w:val="auto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Calibri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b/>
      <w:bCs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Nagwek2Znak">
    <w:name w:val="Nagłówek 2 Znak"/>
    <w:rPr>
      <w:rFonts w:ascii="Cambria" w:hAnsi="Cambria" w:cs="Cambria"/>
      <w:b/>
      <w:bCs/>
      <w:i/>
      <w:iCs/>
      <w:sz w:val="28"/>
      <w:szCs w:val="28"/>
    </w:rPr>
  </w:style>
  <w:style w:type="character" w:customStyle="1" w:styleId="TekstpodstawowyZnak">
    <w:name w:val="Tekst podstawowy Znak"/>
    <w:rPr>
      <w:sz w:val="22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StopkaZnak">
    <w:name w:val="Stopka Znak"/>
    <w:basedOn w:val="Domylnaczcionkaakapitu1"/>
  </w:style>
  <w:style w:type="character" w:customStyle="1" w:styleId="A2Znak">
    <w:name w:val="A2 Znak"/>
    <w:rPr>
      <w:rFonts w:ascii="Verdana" w:hAnsi="Verdana" w:cs="Verdana"/>
      <w:b/>
      <w:bCs/>
      <w:sz w:val="22"/>
      <w:szCs w:val="24"/>
      <w:lang w:val="pl-PL" w:bidi="ar-SA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Pr>
      <w:sz w:val="22"/>
    </w:rPr>
  </w:style>
  <w:style w:type="paragraph" w:styleId="Lista">
    <w:name w:val="List"/>
    <w:basedOn w:val="Tekstpodstawowy"/>
    <w:pPr>
      <w:snapToGrid w:val="0"/>
    </w:pPr>
    <w:rPr>
      <w:rFonts w:ascii="MS Sans Serif" w:hAnsi="MS Sans Serif" w:cs="Tahoma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0">
    <w:name w:val="Nagłówek2"/>
    <w:basedOn w:val="Normalny"/>
    <w:next w:val="Tekstpodstawowy"/>
    <w:pPr>
      <w:jc w:val="center"/>
    </w:pPr>
    <w:rPr>
      <w:rFonts w:ascii="Arial" w:hAnsi="Arial" w:cs="Arial"/>
      <w:sz w:val="24"/>
      <w:szCs w:val="24"/>
      <w:u w:val="singl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ormalnyWeb">
    <w:name w:val="Normal (Web)"/>
    <w:basedOn w:val="Normalny"/>
    <w:pPr>
      <w:spacing w:before="100" w:after="100"/>
    </w:pPr>
    <w:rPr>
      <w:rFonts w:ascii="Verdana" w:hAnsi="Verdana" w:cs="Verdana"/>
      <w:sz w:val="22"/>
      <w:szCs w:val="22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  <w:sz w:val="24"/>
      <w:szCs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Lista21">
    <w:name w:val="Lista 21"/>
    <w:basedOn w:val="Normalny"/>
    <w:pPr>
      <w:ind w:left="566" w:hanging="283"/>
    </w:pPr>
    <w:rPr>
      <w:sz w:val="24"/>
      <w:szCs w:val="24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widowControl w:val="0"/>
      <w:ind w:left="720"/>
      <w:contextualSpacing/>
    </w:pPr>
    <w:rPr>
      <w:rFonts w:eastAsia="Arial Unicode MS"/>
      <w:color w:val="000000"/>
      <w:sz w:val="24"/>
      <w:szCs w:val="24"/>
    </w:rPr>
  </w:style>
  <w:style w:type="paragraph" w:customStyle="1" w:styleId="A4-literowewyliczenie">
    <w:name w:val="A4 - literowe wyliczenie"/>
    <w:basedOn w:val="Normalny"/>
    <w:pPr>
      <w:spacing w:after="40"/>
      <w:jc w:val="both"/>
    </w:pPr>
    <w:rPr>
      <w:rFonts w:ascii="Verdana" w:hAnsi="Verdana" w:cs="Verdana"/>
      <w:szCs w:val="24"/>
    </w:rPr>
  </w:style>
  <w:style w:type="paragraph" w:customStyle="1" w:styleId="Nagwektabeli">
    <w:name w:val="Nagłówek tabeli"/>
    <w:basedOn w:val="Zawartotabeli"/>
    <w:pPr>
      <w:jc w:val="center"/>
    </w:pPr>
    <w:rPr>
      <w:rFonts w:eastAsia="Arial Unicode MS"/>
      <w:b/>
      <w:bCs/>
      <w:i/>
      <w:iCs/>
      <w:color w:val="000000"/>
    </w:rPr>
  </w:style>
  <w:style w:type="paragraph" w:customStyle="1" w:styleId="TableContents">
    <w:name w:val="Table Contents"/>
    <w:basedOn w:val="Tekstpodstawowy"/>
    <w:pPr>
      <w:suppressLineNumbers/>
      <w:spacing w:after="120"/>
    </w:pPr>
    <w:rPr>
      <w:sz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przypisukocowego">
    <w:name w:val="endnote text"/>
    <w:basedOn w:val="Normalny"/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customStyle="1" w:styleId="Nagwek10">
    <w:name w:val="Nagłówek1"/>
    <w:basedOn w:val="Normalny"/>
    <w:next w:val="Tekstpodstawowy"/>
    <w:pPr>
      <w:keepNext/>
      <w:widowControl w:val="0"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textAlignment w:val="baseline"/>
    </w:pPr>
    <w:rPr>
      <w:rFonts w:eastAsia="Arial Unicode MS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D0117C"/>
    <w:rPr>
      <w:vertAlign w:val="superscript"/>
    </w:rPr>
  </w:style>
  <w:style w:type="paragraph" w:customStyle="1" w:styleId="Standard">
    <w:name w:val="Standard"/>
    <w:rsid w:val="003E594C"/>
    <w:pPr>
      <w:widowControl w:val="0"/>
      <w:suppressAutoHyphens/>
      <w:autoSpaceDN w:val="0"/>
    </w:pPr>
    <w:rPr>
      <w:rFonts w:cs="Calibri"/>
      <w:kern w:val="3"/>
      <w:sz w:val="24"/>
      <w:lang w:eastAsia="zh-CN"/>
    </w:rPr>
  </w:style>
  <w:style w:type="paragraph" w:customStyle="1" w:styleId="Default">
    <w:name w:val="Default"/>
    <w:rsid w:val="00AD285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80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BA0DE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A0DE1"/>
  </w:style>
  <w:style w:type="character" w:customStyle="1" w:styleId="TekstkomentarzaZnak1">
    <w:name w:val="Tekst komentarza Znak1"/>
    <w:link w:val="Tekstkomentarza"/>
    <w:uiPriority w:val="99"/>
    <w:semiHidden/>
    <w:rsid w:val="00BA0DE1"/>
    <w:rPr>
      <w:lang w:eastAsia="zh-CN"/>
    </w:rPr>
  </w:style>
  <w:style w:type="paragraph" w:customStyle="1" w:styleId="Bezodstpw1">
    <w:name w:val="Bez odstępów1"/>
    <w:qFormat/>
    <w:rsid w:val="00EA1EAD"/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22771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3B7E8-9968-4764-8769-90A559D8F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chrobota</dc:creator>
  <cp:keywords/>
  <cp:lastModifiedBy>Adrian Kowol</cp:lastModifiedBy>
  <cp:revision>8</cp:revision>
  <cp:lastPrinted>2021-03-04T06:50:00Z</cp:lastPrinted>
  <dcterms:created xsi:type="dcterms:W3CDTF">2023-10-04T18:14:00Z</dcterms:created>
  <dcterms:modified xsi:type="dcterms:W3CDTF">2024-04-12T09:24:00Z</dcterms:modified>
</cp:coreProperties>
</file>