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99306D" w14:textId="2CDBA12E" w:rsidR="00F82EC9" w:rsidRDefault="00D14A5D" w:rsidP="006234E5">
      <w:pPr>
        <w:pStyle w:val="Nagwek"/>
      </w:pPr>
      <w:r w:rsidRPr="00D14A5D">
        <w:rPr>
          <w:rFonts w:ascii="Calibri" w:eastAsia="Times New Roman" w:hAnsi="Calibri" w:cs="Calibri"/>
          <w:sz w:val="24"/>
          <w:szCs w:val="24"/>
          <w:lang w:eastAsia="pl-PL"/>
        </w:rPr>
        <w:t>ZA.270.4.2.2020</w:t>
      </w:r>
      <w:r w:rsidR="00F82EC9" w:rsidRPr="00F82EC9">
        <w:rPr>
          <w:b/>
        </w:rPr>
        <w:tab/>
      </w:r>
      <w:r w:rsidR="0016333E">
        <w:rPr>
          <w:b/>
        </w:rPr>
        <w:tab/>
      </w:r>
      <w:r w:rsidR="006234E5">
        <w:rPr>
          <w:b/>
        </w:rPr>
        <w:tab/>
      </w:r>
      <w:r w:rsidR="006234E5">
        <w:rPr>
          <w:b/>
        </w:rPr>
        <w:tab/>
      </w:r>
      <w:r w:rsidR="006234E5">
        <w:rPr>
          <w:b/>
        </w:rPr>
        <w:tab/>
      </w:r>
      <w:r w:rsidR="006234E5">
        <w:rPr>
          <w:b/>
        </w:rPr>
        <w:tab/>
      </w:r>
      <w:r w:rsidR="006234E5">
        <w:rPr>
          <w:b/>
        </w:rPr>
        <w:tab/>
      </w:r>
      <w:r w:rsidR="006234E5">
        <w:rPr>
          <w:b/>
        </w:rPr>
        <w:tab/>
      </w:r>
      <w:r w:rsidR="00466114">
        <w:rPr>
          <w:b/>
        </w:rPr>
        <w:t xml:space="preserve">Załącznik nr </w:t>
      </w:r>
      <w:r w:rsidR="00237662">
        <w:rPr>
          <w:b/>
        </w:rPr>
        <w:t>2</w:t>
      </w:r>
    </w:p>
    <w:p w14:paraId="7DE3ACD8" w14:textId="77777777" w:rsidR="00F82EC9" w:rsidRDefault="00F82EC9" w:rsidP="00381DF9">
      <w:pPr>
        <w:rPr>
          <w:b/>
          <w:u w:val="single"/>
        </w:rPr>
      </w:pPr>
    </w:p>
    <w:p w14:paraId="226AE636" w14:textId="77777777" w:rsidR="00381DF9" w:rsidRPr="00D245D8" w:rsidRDefault="00381DF9" w:rsidP="00381DF9">
      <w:pPr>
        <w:rPr>
          <w:b/>
          <w:sz w:val="24"/>
          <w:szCs w:val="24"/>
          <w:u w:val="single"/>
        </w:rPr>
      </w:pPr>
      <w:r w:rsidRPr="00D245D8">
        <w:rPr>
          <w:b/>
          <w:sz w:val="24"/>
          <w:szCs w:val="24"/>
          <w:u w:val="single"/>
        </w:rPr>
        <w:t xml:space="preserve">Dane </w:t>
      </w:r>
      <w:r w:rsidR="00D245D8">
        <w:rPr>
          <w:b/>
          <w:sz w:val="24"/>
          <w:szCs w:val="24"/>
          <w:u w:val="single"/>
        </w:rPr>
        <w:t>wykonawcy</w:t>
      </w:r>
      <w:r w:rsidRPr="00D245D8">
        <w:rPr>
          <w:b/>
          <w:sz w:val="24"/>
          <w:szCs w:val="24"/>
          <w:u w:val="single"/>
        </w:rPr>
        <w:t>:</w:t>
      </w:r>
    </w:p>
    <w:p w14:paraId="7A0E7650" w14:textId="77777777" w:rsidR="00514676" w:rsidRPr="00D245D8" w:rsidRDefault="00514676" w:rsidP="00514676">
      <w:pPr>
        <w:rPr>
          <w:b/>
          <w:sz w:val="24"/>
          <w:szCs w:val="24"/>
        </w:rPr>
      </w:pPr>
      <w:r w:rsidRPr="00D245D8">
        <w:rPr>
          <w:b/>
          <w:sz w:val="24"/>
          <w:szCs w:val="24"/>
        </w:rPr>
        <w:t>…………………………………………………………………</w:t>
      </w:r>
    </w:p>
    <w:p w14:paraId="17DDCCF5" w14:textId="77777777" w:rsidR="00514676" w:rsidRPr="00D245D8" w:rsidRDefault="00514676" w:rsidP="00514676">
      <w:pPr>
        <w:rPr>
          <w:b/>
          <w:sz w:val="24"/>
          <w:szCs w:val="24"/>
        </w:rPr>
      </w:pPr>
      <w:r w:rsidRPr="00D245D8">
        <w:rPr>
          <w:b/>
          <w:sz w:val="24"/>
          <w:szCs w:val="24"/>
        </w:rPr>
        <w:t>…………………………………………………………………</w:t>
      </w:r>
    </w:p>
    <w:p w14:paraId="330C8A14" w14:textId="77777777" w:rsidR="00514676" w:rsidRPr="00D245D8" w:rsidRDefault="00514676" w:rsidP="00514676">
      <w:pPr>
        <w:rPr>
          <w:b/>
          <w:sz w:val="24"/>
          <w:szCs w:val="24"/>
        </w:rPr>
      </w:pPr>
      <w:r w:rsidRPr="00D245D8">
        <w:rPr>
          <w:b/>
          <w:sz w:val="24"/>
          <w:szCs w:val="24"/>
        </w:rPr>
        <w:t>(nazwa i siedziba wykonawcy)</w:t>
      </w:r>
    </w:p>
    <w:p w14:paraId="0319E827" w14:textId="77777777" w:rsidR="00514676" w:rsidRPr="00D245D8" w:rsidRDefault="00514676" w:rsidP="00514676">
      <w:pPr>
        <w:rPr>
          <w:b/>
          <w:sz w:val="24"/>
          <w:szCs w:val="24"/>
        </w:rPr>
      </w:pPr>
      <w:r w:rsidRPr="00D245D8">
        <w:rPr>
          <w:b/>
          <w:sz w:val="24"/>
          <w:szCs w:val="24"/>
        </w:rPr>
        <w:t>tel. : ...........................................................</w:t>
      </w:r>
    </w:p>
    <w:p w14:paraId="2AB20ED5" w14:textId="50C83EA0" w:rsidR="00381DF9" w:rsidRPr="00D245D8" w:rsidRDefault="00514676" w:rsidP="007B6CC2">
      <w:pPr>
        <w:rPr>
          <w:b/>
          <w:sz w:val="24"/>
          <w:szCs w:val="24"/>
        </w:rPr>
      </w:pPr>
      <w:r w:rsidRPr="00D245D8">
        <w:rPr>
          <w:b/>
          <w:sz w:val="24"/>
          <w:szCs w:val="24"/>
        </w:rPr>
        <w:t>e-mail: .......................................................</w:t>
      </w:r>
    </w:p>
    <w:p w14:paraId="0BEFCCAF" w14:textId="77777777" w:rsidR="00381DF9" w:rsidRPr="00D245D8" w:rsidRDefault="00381DF9" w:rsidP="006234E5">
      <w:pPr>
        <w:ind w:left="5103"/>
        <w:jc w:val="right"/>
        <w:rPr>
          <w:b/>
          <w:sz w:val="24"/>
          <w:szCs w:val="24"/>
          <w:u w:val="single"/>
        </w:rPr>
      </w:pPr>
      <w:r w:rsidRPr="00D245D8">
        <w:rPr>
          <w:b/>
          <w:sz w:val="24"/>
          <w:szCs w:val="24"/>
          <w:u w:val="single"/>
        </w:rPr>
        <w:t>Zamawiający:</w:t>
      </w:r>
    </w:p>
    <w:p w14:paraId="098C1E1C" w14:textId="77777777" w:rsidR="00381DF9" w:rsidRPr="00D245D8" w:rsidRDefault="00381DF9" w:rsidP="006234E5">
      <w:pPr>
        <w:ind w:left="5103"/>
        <w:jc w:val="right"/>
        <w:rPr>
          <w:b/>
          <w:sz w:val="24"/>
          <w:szCs w:val="24"/>
        </w:rPr>
      </w:pPr>
      <w:r w:rsidRPr="00D245D8">
        <w:rPr>
          <w:b/>
          <w:sz w:val="24"/>
          <w:szCs w:val="24"/>
        </w:rPr>
        <w:t>Górnośląsko-Zagłębiowska Metropolia</w:t>
      </w:r>
    </w:p>
    <w:p w14:paraId="5F6BC50D" w14:textId="77777777" w:rsidR="00381DF9" w:rsidRPr="00D245D8" w:rsidRDefault="00381DF9" w:rsidP="006234E5">
      <w:pPr>
        <w:ind w:left="5103"/>
        <w:jc w:val="right"/>
        <w:rPr>
          <w:b/>
          <w:sz w:val="24"/>
          <w:szCs w:val="24"/>
        </w:rPr>
      </w:pPr>
      <w:r w:rsidRPr="00D245D8">
        <w:rPr>
          <w:b/>
          <w:sz w:val="24"/>
          <w:szCs w:val="24"/>
        </w:rPr>
        <w:t>ul. Barbary 21A, 40-053 Katowice</w:t>
      </w:r>
    </w:p>
    <w:p w14:paraId="44737C5B" w14:textId="77777777" w:rsidR="00D245D8" w:rsidRPr="00D245D8" w:rsidRDefault="00D245D8" w:rsidP="00505768">
      <w:pPr>
        <w:jc w:val="center"/>
        <w:rPr>
          <w:rFonts w:ascii="Calibri" w:hAnsi="Calibri" w:cs="Calibri"/>
          <w:b/>
          <w:sz w:val="24"/>
          <w:szCs w:val="24"/>
        </w:rPr>
      </w:pPr>
    </w:p>
    <w:p w14:paraId="1D7699D5" w14:textId="77777777" w:rsidR="00D245D8" w:rsidRPr="00D245D8" w:rsidRDefault="00D245D8" w:rsidP="00D245D8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D245D8">
        <w:rPr>
          <w:rFonts w:ascii="Calibri" w:eastAsia="Times New Roman" w:hAnsi="Calibri" w:cs="Calibri"/>
          <w:b/>
          <w:sz w:val="24"/>
          <w:szCs w:val="24"/>
          <w:lang w:eastAsia="pl-PL"/>
        </w:rPr>
        <w:t>FORMULARZ OFERTOWY</w:t>
      </w:r>
    </w:p>
    <w:p w14:paraId="69F853FF" w14:textId="77777777" w:rsidR="00D245D8" w:rsidRPr="00D245D8" w:rsidRDefault="00D245D8" w:rsidP="00D245D8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76BB52BF" w14:textId="77777777" w:rsidR="00D245D8" w:rsidRPr="00D245D8" w:rsidRDefault="00D245D8" w:rsidP="00D245D8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0D426A89" w14:textId="31F8A793" w:rsidR="00D245D8" w:rsidRPr="006234E5" w:rsidRDefault="00D245D8" w:rsidP="00517C19">
      <w:pPr>
        <w:spacing w:after="0"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060A08">
        <w:rPr>
          <w:rFonts w:asciiTheme="majorHAnsi" w:eastAsia="Times New Roman" w:hAnsiTheme="majorHAnsi" w:cstheme="majorHAnsi"/>
          <w:sz w:val="24"/>
          <w:szCs w:val="24"/>
          <w:lang w:eastAsia="pl-PL"/>
        </w:rPr>
        <w:t>W związku z zapytaniem ofertowym dotyczącym</w:t>
      </w:r>
      <w:r w:rsidR="00956689" w:rsidRPr="00060A08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ar-SA"/>
        </w:rPr>
        <w:t xml:space="preserve"> </w:t>
      </w:r>
      <w:r w:rsidR="00060A08" w:rsidRPr="00060A08">
        <w:rPr>
          <w:rFonts w:asciiTheme="majorHAnsi" w:hAnsiTheme="majorHAnsi" w:cstheme="majorHAnsi"/>
          <w:b/>
          <w:sz w:val="24"/>
          <w:szCs w:val="24"/>
        </w:rPr>
        <w:t>DZIERŻAWY ORAZ KOMPLETNEGO UTRZYMANIA EKSPLOATACYJNEGO (ZA WYJĄTKIEM PAPIERU) ORAZ SERWISU URZĄDZEŃ WIELOFUNKCYJNYCH</w:t>
      </w:r>
      <w:r w:rsidR="006234E5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</w:t>
      </w:r>
      <w:r w:rsidR="00466114">
        <w:rPr>
          <w:rFonts w:ascii="Calibri" w:eastAsia="Times New Roman" w:hAnsi="Calibri" w:cs="Calibri"/>
          <w:sz w:val="24"/>
          <w:szCs w:val="24"/>
          <w:lang w:eastAsia="pl-PL"/>
        </w:rPr>
        <w:t>o</w:t>
      </w:r>
      <w:r w:rsidRPr="00D245D8">
        <w:rPr>
          <w:rFonts w:ascii="Calibri" w:eastAsia="Times New Roman" w:hAnsi="Calibri" w:cs="Calibri"/>
          <w:sz w:val="24"/>
          <w:szCs w:val="24"/>
          <w:lang w:eastAsia="pl-PL"/>
        </w:rPr>
        <w:t>feruj</w:t>
      </w:r>
      <w:r w:rsidR="00466114">
        <w:rPr>
          <w:rFonts w:ascii="Calibri" w:eastAsia="Times New Roman" w:hAnsi="Calibri" w:cs="Calibri"/>
          <w:sz w:val="24"/>
          <w:szCs w:val="24"/>
          <w:lang w:eastAsia="pl-PL"/>
        </w:rPr>
        <w:t>ę/</w:t>
      </w:r>
      <w:r w:rsidRPr="00D245D8">
        <w:rPr>
          <w:rFonts w:ascii="Calibri" w:eastAsia="Times New Roman" w:hAnsi="Calibri" w:cs="Calibri"/>
          <w:sz w:val="24"/>
          <w:szCs w:val="24"/>
          <w:lang w:eastAsia="pl-PL"/>
        </w:rPr>
        <w:t xml:space="preserve">my wykonanie przedmiotu zamówienia zgodnie z </w:t>
      </w:r>
      <w:r w:rsidR="00466114">
        <w:rPr>
          <w:rFonts w:ascii="Calibri" w:eastAsia="Times New Roman" w:hAnsi="Calibri" w:cs="Calibri"/>
          <w:sz w:val="24"/>
          <w:szCs w:val="24"/>
          <w:lang w:eastAsia="pl-PL"/>
        </w:rPr>
        <w:t xml:space="preserve">warunkami określonymi </w:t>
      </w:r>
      <w:r w:rsidR="00060A08">
        <w:rPr>
          <w:rFonts w:ascii="Calibri" w:eastAsia="Times New Roman" w:hAnsi="Calibri" w:cs="Calibri"/>
          <w:sz w:val="24"/>
          <w:szCs w:val="24"/>
          <w:lang w:eastAsia="pl-PL"/>
        </w:rPr>
        <w:br/>
      </w:r>
      <w:r w:rsidRPr="00D245D8">
        <w:rPr>
          <w:rFonts w:ascii="Calibri" w:eastAsia="Times New Roman" w:hAnsi="Calibri" w:cs="Calibri"/>
          <w:sz w:val="24"/>
          <w:szCs w:val="24"/>
          <w:lang w:eastAsia="pl-PL"/>
        </w:rPr>
        <w:t>w zapytaniu</w:t>
      </w:r>
      <w:r w:rsidR="00466114">
        <w:rPr>
          <w:rFonts w:ascii="Calibri" w:eastAsia="Times New Roman" w:hAnsi="Calibri" w:cs="Calibri"/>
          <w:sz w:val="24"/>
          <w:szCs w:val="24"/>
          <w:lang w:eastAsia="pl-PL"/>
        </w:rPr>
        <w:t xml:space="preserve"> ofertowym</w:t>
      </w:r>
      <w:r w:rsidRPr="00D245D8">
        <w:rPr>
          <w:rFonts w:ascii="Calibri" w:eastAsia="Times New Roman" w:hAnsi="Calibri" w:cs="Calibri"/>
          <w:sz w:val="24"/>
          <w:szCs w:val="24"/>
          <w:lang w:eastAsia="pl-PL"/>
        </w:rPr>
        <w:t>, za cenę:</w:t>
      </w:r>
    </w:p>
    <w:p w14:paraId="42736894" w14:textId="77777777" w:rsidR="00466114" w:rsidRDefault="00466114" w:rsidP="00466114">
      <w:pPr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bookmarkStart w:id="0" w:name="_Hlk12527685"/>
    </w:p>
    <w:p w14:paraId="372FC8CB" w14:textId="7415D2BE" w:rsidR="00466114" w:rsidRDefault="00466114" w:rsidP="00466114">
      <w:pPr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>Cena netto za całość zamówienia ………………………. zł (słownie:……..)</w:t>
      </w:r>
      <w:bookmarkEnd w:id="0"/>
      <w:r w:rsidRPr="00466114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</w:p>
    <w:p w14:paraId="227AA6B2" w14:textId="0442C541" w:rsidR="00466114" w:rsidRDefault="00466114" w:rsidP="00466114">
      <w:pPr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>Cena brutto za całość zamówienia ………………………. zł (słownie:……..)</w:t>
      </w:r>
    </w:p>
    <w:p w14:paraId="5B0B5654" w14:textId="5CFBA9A2" w:rsidR="00060A08" w:rsidRDefault="00060A08" w:rsidP="00921B74">
      <w:pPr>
        <w:ind w:left="4248"/>
        <w:jc w:val="both"/>
        <w:rPr>
          <w:rFonts w:ascii="Calibri" w:hAnsi="Calibri" w:cs="Calibri"/>
          <w:sz w:val="24"/>
          <w:szCs w:val="24"/>
        </w:rPr>
      </w:pPr>
    </w:p>
    <w:p w14:paraId="60BA9236" w14:textId="77777777" w:rsidR="00060A08" w:rsidRPr="00060A08" w:rsidRDefault="00060A08" w:rsidP="00060A0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60A0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lastRenderedPageBreak/>
        <w:t>Abonament za urządzenia*</w:t>
      </w:r>
    </w:p>
    <w:tbl>
      <w:tblPr>
        <w:tblStyle w:val="Tabela-Siatka1"/>
        <w:tblW w:w="1601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844"/>
        <w:gridCol w:w="1843"/>
        <w:gridCol w:w="1984"/>
        <w:gridCol w:w="1418"/>
        <w:gridCol w:w="1984"/>
        <w:gridCol w:w="1843"/>
        <w:gridCol w:w="1417"/>
        <w:gridCol w:w="1843"/>
        <w:gridCol w:w="1843"/>
      </w:tblGrid>
      <w:tr w:rsidR="00060A08" w:rsidRPr="00060A08" w14:paraId="32A820C6" w14:textId="77777777" w:rsidTr="00A47318">
        <w:trPr>
          <w:trHeight w:val="1386"/>
        </w:trPr>
        <w:tc>
          <w:tcPr>
            <w:tcW w:w="1844" w:type="dxa"/>
          </w:tcPr>
          <w:p w14:paraId="7087FE9A" w14:textId="77777777" w:rsidR="00060A08" w:rsidRPr="00060A08" w:rsidRDefault="00060A08" w:rsidP="00060A0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Proponowany produkt</w:t>
            </w:r>
          </w:p>
        </w:tc>
        <w:tc>
          <w:tcPr>
            <w:tcW w:w="1843" w:type="dxa"/>
          </w:tcPr>
          <w:p w14:paraId="2C3F43BF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Abonament miesięczny NETTO </w:t>
            </w: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br/>
              <w:t>za sztukę</w:t>
            </w:r>
          </w:p>
        </w:tc>
        <w:tc>
          <w:tcPr>
            <w:tcW w:w="1984" w:type="dxa"/>
          </w:tcPr>
          <w:p w14:paraId="1216BC26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Abonament</w:t>
            </w: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br/>
              <w:t>miesięczny BRUTTO</w:t>
            </w: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br/>
              <w:t>za sztukę</w:t>
            </w:r>
            <w:r w:rsidRPr="00060A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</w:tcPr>
          <w:p w14:paraId="0D3CB568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Liczba sztuk</w:t>
            </w:r>
          </w:p>
        </w:tc>
        <w:tc>
          <w:tcPr>
            <w:tcW w:w="1984" w:type="dxa"/>
          </w:tcPr>
          <w:p w14:paraId="6D0801B6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Abonament miesięczny NETTO </w:t>
            </w: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br/>
              <w:t>za wszystkie</w:t>
            </w:r>
          </w:p>
        </w:tc>
        <w:tc>
          <w:tcPr>
            <w:tcW w:w="1843" w:type="dxa"/>
          </w:tcPr>
          <w:p w14:paraId="6736A664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Abonament miesięczny</w:t>
            </w: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br/>
              <w:t>BRUTTO</w:t>
            </w: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br/>
              <w:t>za wszystkie</w:t>
            </w:r>
          </w:p>
        </w:tc>
        <w:tc>
          <w:tcPr>
            <w:tcW w:w="1417" w:type="dxa"/>
          </w:tcPr>
          <w:p w14:paraId="369A2D29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Liczba miesięcy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53C347C6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Abonament NETTO </w:t>
            </w: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br/>
              <w:t xml:space="preserve">za wszystkie </w:t>
            </w: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br/>
              <w:t xml:space="preserve">w okresie trwania umowy </w:t>
            </w: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br/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05A55485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Abonament BRUTTO</w:t>
            </w: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br/>
              <w:t xml:space="preserve">za wszystkie </w:t>
            </w: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br/>
              <w:t>w okresie trwania umowy</w:t>
            </w:r>
          </w:p>
        </w:tc>
      </w:tr>
      <w:tr w:rsidR="00060A08" w:rsidRPr="00060A08" w14:paraId="1FC47A3D" w14:textId="77777777" w:rsidTr="00E711CA">
        <w:trPr>
          <w:trHeight w:val="1386"/>
        </w:trPr>
        <w:tc>
          <w:tcPr>
            <w:tcW w:w="1844" w:type="dxa"/>
          </w:tcPr>
          <w:p w14:paraId="76FE1714" w14:textId="0E6B14D3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Urządzenie </w:t>
            </w:r>
            <w:r w:rsidRPr="006805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wielofunkcyjne kolor</w:t>
            </w:r>
            <w:r w:rsidR="00C754C4" w:rsidRPr="006805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 </w:t>
            </w: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br/>
              <w:t>………………………………………………………………</w:t>
            </w: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br/>
            </w:r>
            <w:r w:rsidRPr="00060A0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(nazwa, nowe czy używane)</w:t>
            </w:r>
          </w:p>
        </w:tc>
        <w:tc>
          <w:tcPr>
            <w:tcW w:w="1843" w:type="dxa"/>
            <w:vAlign w:val="center"/>
          </w:tcPr>
          <w:p w14:paraId="0CC86197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14:paraId="7E549320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0D9D3873" w14:textId="590D6D38" w:rsidR="00060A08" w:rsidRPr="00060A08" w:rsidRDefault="00C754C4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</w:t>
            </w:r>
            <w:r w:rsidR="00D14A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984" w:type="dxa"/>
            <w:vAlign w:val="center"/>
          </w:tcPr>
          <w:p w14:paraId="638B5723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739ABEDD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12992CBC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1843" w:type="dxa"/>
            <w:vAlign w:val="center"/>
          </w:tcPr>
          <w:p w14:paraId="1955D2EF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0C89DBDE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060A08" w:rsidRPr="00060A08" w14:paraId="0129072F" w14:textId="77777777" w:rsidTr="00A47318">
        <w:trPr>
          <w:trHeight w:val="1386"/>
        </w:trPr>
        <w:tc>
          <w:tcPr>
            <w:tcW w:w="1844" w:type="dxa"/>
          </w:tcPr>
          <w:p w14:paraId="3DC7400D" w14:textId="1E6FE2CD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Urządzenie wielofunkcyjne mono</w:t>
            </w:r>
            <w:r w:rsidR="00C754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 </w:t>
            </w: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br/>
              <w:t>………………………………………………………………</w:t>
            </w: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br/>
            </w:r>
            <w:r w:rsidRPr="00060A0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(nazwa, nowe czy używane)</w:t>
            </w:r>
          </w:p>
        </w:tc>
        <w:tc>
          <w:tcPr>
            <w:tcW w:w="1843" w:type="dxa"/>
            <w:vAlign w:val="center"/>
          </w:tcPr>
          <w:p w14:paraId="1FF11A93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14:paraId="7F9549CC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1D3D137E" w14:textId="40DDA4E4" w:rsidR="00060A08" w:rsidRPr="00060A08" w:rsidRDefault="00C754C4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</w:t>
            </w:r>
            <w:r w:rsidR="00D14A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984" w:type="dxa"/>
            <w:vAlign w:val="center"/>
          </w:tcPr>
          <w:p w14:paraId="4B219054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61AAD243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715135D2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538A9F31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0809F5D8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060A08" w:rsidRPr="00060A08" w14:paraId="4E605B7D" w14:textId="77777777" w:rsidTr="00A47318">
        <w:trPr>
          <w:trHeight w:val="1386"/>
        </w:trPr>
        <w:tc>
          <w:tcPr>
            <w:tcW w:w="1844" w:type="dxa"/>
          </w:tcPr>
          <w:p w14:paraId="4B40E7F2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  <w:p w14:paraId="140EFF64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ŁĄCZNIE</w:t>
            </w:r>
          </w:p>
        </w:tc>
        <w:tc>
          <w:tcPr>
            <w:tcW w:w="1843" w:type="dxa"/>
            <w:vAlign w:val="center"/>
          </w:tcPr>
          <w:p w14:paraId="1E6855F4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--------------------</w:t>
            </w:r>
          </w:p>
        </w:tc>
        <w:tc>
          <w:tcPr>
            <w:tcW w:w="1984" w:type="dxa"/>
            <w:vAlign w:val="center"/>
          </w:tcPr>
          <w:p w14:paraId="23B63514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----------------------</w:t>
            </w:r>
          </w:p>
        </w:tc>
        <w:tc>
          <w:tcPr>
            <w:tcW w:w="1418" w:type="dxa"/>
            <w:vAlign w:val="center"/>
          </w:tcPr>
          <w:p w14:paraId="201F0607" w14:textId="62F51DE5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2</w:t>
            </w:r>
            <w:r w:rsidR="00D14A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984" w:type="dxa"/>
            <w:vAlign w:val="center"/>
          </w:tcPr>
          <w:p w14:paraId="6136F223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----------------------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13F42061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--------------------</w:t>
            </w:r>
          </w:p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14:paraId="178ADFCA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B804DA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9EE913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</w:tbl>
    <w:p w14:paraId="6A67A4FD" w14:textId="77777777" w:rsidR="006234E5" w:rsidRPr="004D407D" w:rsidRDefault="00060A08" w:rsidP="00060A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4D407D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* liczbę wierszy można zwiększać w zależności od potrzeb tj. liczby proponowanych urządzeń kolor i mono</w:t>
      </w:r>
    </w:p>
    <w:p w14:paraId="36C36596" w14:textId="641A9233" w:rsidR="00060A08" w:rsidRPr="00060A08" w:rsidRDefault="00060A08" w:rsidP="00060A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0A08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cena brutto słownie:</w:t>
      </w:r>
    </w:p>
    <w:p w14:paraId="011D0C74" w14:textId="77777777" w:rsidR="00060A08" w:rsidRPr="00060A08" w:rsidRDefault="00060A08" w:rsidP="00060A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0A08">
        <w:rPr>
          <w:rFonts w:ascii="Times New Roman" w:eastAsia="Times New Roman" w:hAnsi="Times New Roman" w:cs="Times New Roman"/>
          <w:sz w:val="24"/>
          <w:szCs w:val="24"/>
          <w:lang w:eastAsia="pl-PL"/>
        </w:rPr>
        <w:t>na warunkach określonych w zapytaniu ofertowym.       </w:t>
      </w:r>
    </w:p>
    <w:p w14:paraId="52737344" w14:textId="77777777" w:rsidR="00060A08" w:rsidRPr="00060A08" w:rsidRDefault="00060A08" w:rsidP="00060A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219C93A" w14:textId="77777777" w:rsidR="00060A08" w:rsidRPr="00060A08" w:rsidRDefault="00060A08" w:rsidP="00060A08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2498CFD" w14:textId="77777777" w:rsidR="00060A08" w:rsidRPr="00060A08" w:rsidRDefault="00060A08" w:rsidP="00060A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0A0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 sztuk sprzętu nowego.</w:t>
      </w:r>
    </w:p>
    <w:p w14:paraId="7AB2945B" w14:textId="77777777" w:rsidR="00060A08" w:rsidRPr="00060A08" w:rsidRDefault="00060A08" w:rsidP="00060A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0A0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 sztuk sprzętu używanego.</w:t>
      </w:r>
    </w:p>
    <w:p w14:paraId="2FF26E15" w14:textId="77777777" w:rsidR="00060A08" w:rsidRPr="00060A08" w:rsidRDefault="00060A08" w:rsidP="00060A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275DB66" w14:textId="77777777" w:rsidR="00060A08" w:rsidRPr="00060A08" w:rsidRDefault="00060A08" w:rsidP="00060A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0A0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.</w:t>
      </w:r>
    </w:p>
    <w:p w14:paraId="006BD763" w14:textId="77777777" w:rsidR="00060A08" w:rsidRPr="00060A08" w:rsidRDefault="00060A08" w:rsidP="00060A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432B1A1" w14:textId="77777777" w:rsidR="00060A08" w:rsidRPr="00060A08" w:rsidRDefault="00060A08" w:rsidP="00060A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7D53DF6" w14:textId="77777777" w:rsidR="00060A08" w:rsidRPr="00060A08" w:rsidRDefault="00060A08" w:rsidP="00060A08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0A08">
        <w:rPr>
          <w:rFonts w:ascii="Times New Roman" w:eastAsia="Times New Roman" w:hAnsi="Times New Roman" w:cs="Times New Roman"/>
          <w:sz w:val="24"/>
          <w:szCs w:val="24"/>
          <w:lang w:eastAsia="pl-PL"/>
        </w:rPr>
        <w:t>Kopie</w:t>
      </w:r>
    </w:p>
    <w:p w14:paraId="7AB6EED0" w14:textId="77777777" w:rsidR="00060A08" w:rsidRPr="00060A08" w:rsidRDefault="00060A08" w:rsidP="00060A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1"/>
        <w:tblW w:w="0" w:type="auto"/>
        <w:tblLayout w:type="fixed"/>
        <w:tblLook w:val="04A0" w:firstRow="1" w:lastRow="0" w:firstColumn="1" w:lastColumn="0" w:noHBand="0" w:noVBand="1"/>
      </w:tblPr>
      <w:tblGrid>
        <w:gridCol w:w="1718"/>
        <w:gridCol w:w="1718"/>
        <w:gridCol w:w="1718"/>
        <w:gridCol w:w="1718"/>
        <w:gridCol w:w="1718"/>
        <w:gridCol w:w="1719"/>
      </w:tblGrid>
      <w:tr w:rsidR="00060A08" w:rsidRPr="00060A08" w14:paraId="256BC3F9" w14:textId="77777777" w:rsidTr="00E711CA">
        <w:trPr>
          <w:trHeight w:val="1386"/>
        </w:trPr>
        <w:tc>
          <w:tcPr>
            <w:tcW w:w="1718" w:type="dxa"/>
          </w:tcPr>
          <w:p w14:paraId="56F4A9B5" w14:textId="77777777" w:rsidR="00060A08" w:rsidRPr="00060A08" w:rsidRDefault="00060A08" w:rsidP="00060A0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Kopie</w:t>
            </w:r>
          </w:p>
        </w:tc>
        <w:tc>
          <w:tcPr>
            <w:tcW w:w="1718" w:type="dxa"/>
          </w:tcPr>
          <w:p w14:paraId="031F603F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Cena </w:t>
            </w: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br/>
              <w:t xml:space="preserve">NETTO </w:t>
            </w: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br/>
              <w:t>za kopię</w:t>
            </w:r>
          </w:p>
        </w:tc>
        <w:tc>
          <w:tcPr>
            <w:tcW w:w="1718" w:type="dxa"/>
          </w:tcPr>
          <w:p w14:paraId="65BBFC0B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Cena BRUTTO</w:t>
            </w: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br/>
              <w:t>za kopię</w:t>
            </w:r>
          </w:p>
        </w:tc>
        <w:tc>
          <w:tcPr>
            <w:tcW w:w="1718" w:type="dxa"/>
          </w:tcPr>
          <w:p w14:paraId="77C123D0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Liczba kopii</w:t>
            </w:r>
          </w:p>
        </w:tc>
        <w:tc>
          <w:tcPr>
            <w:tcW w:w="1718" w:type="dxa"/>
          </w:tcPr>
          <w:p w14:paraId="4787D008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Cena </w:t>
            </w: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br/>
              <w:t xml:space="preserve">NETTO </w:t>
            </w: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br/>
              <w:t>za wszystkie</w:t>
            </w:r>
          </w:p>
        </w:tc>
        <w:tc>
          <w:tcPr>
            <w:tcW w:w="1719" w:type="dxa"/>
          </w:tcPr>
          <w:p w14:paraId="4044AB48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Cena BRUTTO</w:t>
            </w: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br/>
              <w:t>za wszystkie</w:t>
            </w:r>
          </w:p>
        </w:tc>
      </w:tr>
      <w:tr w:rsidR="00060A08" w:rsidRPr="00060A08" w14:paraId="533FA553" w14:textId="77777777" w:rsidTr="00E711CA">
        <w:trPr>
          <w:trHeight w:val="1386"/>
        </w:trPr>
        <w:tc>
          <w:tcPr>
            <w:tcW w:w="1718" w:type="dxa"/>
            <w:vAlign w:val="center"/>
          </w:tcPr>
          <w:p w14:paraId="3249E0A1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Kolor</w:t>
            </w:r>
          </w:p>
        </w:tc>
        <w:tc>
          <w:tcPr>
            <w:tcW w:w="1718" w:type="dxa"/>
            <w:vAlign w:val="center"/>
          </w:tcPr>
          <w:p w14:paraId="573B4AAB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718" w:type="dxa"/>
            <w:vAlign w:val="center"/>
          </w:tcPr>
          <w:p w14:paraId="18AC5538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718" w:type="dxa"/>
            <w:vAlign w:val="center"/>
          </w:tcPr>
          <w:p w14:paraId="264E09AE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160 000 </w:t>
            </w:r>
          </w:p>
        </w:tc>
        <w:tc>
          <w:tcPr>
            <w:tcW w:w="1718" w:type="dxa"/>
            <w:vAlign w:val="center"/>
          </w:tcPr>
          <w:p w14:paraId="1AD624DD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719" w:type="dxa"/>
            <w:vAlign w:val="center"/>
          </w:tcPr>
          <w:p w14:paraId="24510528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pl-PL"/>
              </w:rPr>
            </w:pPr>
          </w:p>
        </w:tc>
      </w:tr>
      <w:tr w:rsidR="00060A08" w:rsidRPr="00060A08" w14:paraId="649EE959" w14:textId="77777777" w:rsidTr="00E711CA">
        <w:trPr>
          <w:trHeight w:val="1386"/>
        </w:trPr>
        <w:tc>
          <w:tcPr>
            <w:tcW w:w="1718" w:type="dxa"/>
            <w:vAlign w:val="center"/>
          </w:tcPr>
          <w:p w14:paraId="4BB63A2B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Mono</w:t>
            </w:r>
          </w:p>
        </w:tc>
        <w:tc>
          <w:tcPr>
            <w:tcW w:w="1718" w:type="dxa"/>
            <w:vAlign w:val="center"/>
          </w:tcPr>
          <w:p w14:paraId="28E2555F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en-US" w:eastAsia="pl-PL"/>
              </w:rPr>
            </w:pPr>
          </w:p>
        </w:tc>
        <w:tc>
          <w:tcPr>
            <w:tcW w:w="1718" w:type="dxa"/>
            <w:vAlign w:val="center"/>
          </w:tcPr>
          <w:p w14:paraId="0DF1D782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en-US" w:eastAsia="pl-PL"/>
              </w:rPr>
            </w:pPr>
          </w:p>
        </w:tc>
        <w:tc>
          <w:tcPr>
            <w:tcW w:w="1718" w:type="dxa"/>
            <w:vAlign w:val="center"/>
          </w:tcPr>
          <w:p w14:paraId="11E56055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600 000 </w:t>
            </w:r>
          </w:p>
        </w:tc>
        <w:tc>
          <w:tcPr>
            <w:tcW w:w="1718" w:type="dxa"/>
            <w:tcBorders>
              <w:bottom w:val="single" w:sz="12" w:space="0" w:color="auto"/>
            </w:tcBorders>
            <w:vAlign w:val="center"/>
          </w:tcPr>
          <w:p w14:paraId="27AD6902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pl-PL"/>
              </w:rPr>
            </w:pPr>
          </w:p>
        </w:tc>
        <w:tc>
          <w:tcPr>
            <w:tcW w:w="1719" w:type="dxa"/>
            <w:tcBorders>
              <w:bottom w:val="single" w:sz="12" w:space="0" w:color="auto"/>
            </w:tcBorders>
            <w:vAlign w:val="center"/>
          </w:tcPr>
          <w:p w14:paraId="42A23A2F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en-US" w:eastAsia="pl-PL"/>
              </w:rPr>
            </w:pPr>
          </w:p>
        </w:tc>
      </w:tr>
      <w:tr w:rsidR="00060A08" w:rsidRPr="00060A08" w14:paraId="06176186" w14:textId="77777777" w:rsidTr="00E711CA">
        <w:trPr>
          <w:trHeight w:val="1386"/>
        </w:trPr>
        <w:tc>
          <w:tcPr>
            <w:tcW w:w="1718" w:type="dxa"/>
            <w:vAlign w:val="center"/>
          </w:tcPr>
          <w:p w14:paraId="3F6AF817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lastRenderedPageBreak/>
              <w:t>ŁĄCZNIE</w:t>
            </w:r>
          </w:p>
        </w:tc>
        <w:tc>
          <w:tcPr>
            <w:tcW w:w="1718" w:type="dxa"/>
            <w:vAlign w:val="center"/>
          </w:tcPr>
          <w:p w14:paraId="05BC4E65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pl-PL"/>
              </w:rPr>
              <w:t>------------------</w:t>
            </w:r>
          </w:p>
        </w:tc>
        <w:tc>
          <w:tcPr>
            <w:tcW w:w="1718" w:type="dxa"/>
            <w:vAlign w:val="center"/>
          </w:tcPr>
          <w:p w14:paraId="24182979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pl-PL"/>
              </w:rPr>
              <w:t>------------------</w:t>
            </w:r>
          </w:p>
        </w:tc>
        <w:tc>
          <w:tcPr>
            <w:tcW w:w="1718" w:type="dxa"/>
            <w:tcBorders>
              <w:right w:val="single" w:sz="12" w:space="0" w:color="auto"/>
            </w:tcBorders>
            <w:vAlign w:val="center"/>
          </w:tcPr>
          <w:p w14:paraId="4DFBC3F3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------------------</w:t>
            </w:r>
          </w:p>
        </w:tc>
        <w:tc>
          <w:tcPr>
            <w:tcW w:w="17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991592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pl-PL"/>
              </w:rPr>
            </w:pPr>
          </w:p>
        </w:tc>
        <w:tc>
          <w:tcPr>
            <w:tcW w:w="171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DD6923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pl-PL"/>
              </w:rPr>
            </w:pPr>
          </w:p>
        </w:tc>
      </w:tr>
    </w:tbl>
    <w:p w14:paraId="4A05042E" w14:textId="4E7054F0" w:rsidR="00060A08" w:rsidRPr="00060A08" w:rsidRDefault="00060A08" w:rsidP="00060A08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060A08">
        <w:rPr>
          <w:rFonts w:ascii="Times New Roman" w:eastAsia="Times New Roman" w:hAnsi="Times New Roman" w:cs="Times New Roman"/>
          <w:sz w:val="24"/>
          <w:szCs w:val="24"/>
          <w:lang w:eastAsia="pl-PL"/>
        </w:rPr>
        <w:t>cena brutto słownie</w:t>
      </w:r>
      <w:r w:rsidR="006234E5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720006E9" w14:textId="77777777" w:rsidR="006234E5" w:rsidRPr="00060A08" w:rsidRDefault="006234E5" w:rsidP="006234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0A08">
        <w:rPr>
          <w:rFonts w:ascii="Times New Roman" w:eastAsia="Times New Roman" w:hAnsi="Times New Roman" w:cs="Times New Roman"/>
          <w:sz w:val="24"/>
          <w:szCs w:val="24"/>
          <w:lang w:eastAsia="pl-PL"/>
        </w:rPr>
        <w:t>na warunkach określonych w zapytaniu ofertowym.       </w:t>
      </w:r>
    </w:p>
    <w:p w14:paraId="3D7E42E3" w14:textId="77777777" w:rsidR="00060A08" w:rsidRPr="00060A08" w:rsidRDefault="00060A08" w:rsidP="00060A08">
      <w:pPr>
        <w:tabs>
          <w:tab w:val="left" w:pos="109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0A0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2FD8C0B4" w14:textId="77777777" w:rsidR="00060A08" w:rsidRPr="00060A08" w:rsidRDefault="00060A08" w:rsidP="00060A0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60A08">
        <w:rPr>
          <w:rFonts w:ascii="Times New Roman" w:eastAsia="Times New Roman" w:hAnsi="Times New Roman" w:cs="Times New Roman"/>
          <w:sz w:val="24"/>
          <w:szCs w:val="24"/>
          <w:lang w:eastAsia="pl-PL"/>
        </w:rPr>
        <w:t>    </w:t>
      </w:r>
      <w:r w:rsidRPr="00060A0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Razem (abonament i kopie)</w:t>
      </w:r>
    </w:p>
    <w:p w14:paraId="296582BF" w14:textId="77777777" w:rsidR="00060A08" w:rsidRPr="00060A08" w:rsidRDefault="00060A08" w:rsidP="00060A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1"/>
        <w:tblW w:w="15163" w:type="dxa"/>
        <w:tblLayout w:type="fixed"/>
        <w:tblLook w:val="04A0" w:firstRow="1" w:lastRow="0" w:firstColumn="1" w:lastColumn="0" w:noHBand="0" w:noVBand="1"/>
      </w:tblPr>
      <w:tblGrid>
        <w:gridCol w:w="1718"/>
        <w:gridCol w:w="1679"/>
        <w:gridCol w:w="1757"/>
        <w:gridCol w:w="1718"/>
        <w:gridCol w:w="1628"/>
        <w:gridCol w:w="1809"/>
        <w:gridCol w:w="1593"/>
        <w:gridCol w:w="1701"/>
        <w:gridCol w:w="1560"/>
      </w:tblGrid>
      <w:tr w:rsidR="00060A08" w:rsidRPr="00060A08" w14:paraId="29F531B0" w14:textId="77777777" w:rsidTr="00B61315">
        <w:trPr>
          <w:trHeight w:val="451"/>
        </w:trPr>
        <w:tc>
          <w:tcPr>
            <w:tcW w:w="1718" w:type="dxa"/>
          </w:tcPr>
          <w:p w14:paraId="3655AC8F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79" w:type="dxa"/>
          </w:tcPr>
          <w:p w14:paraId="0FC9B541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757" w:type="dxa"/>
          </w:tcPr>
          <w:p w14:paraId="483B4725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718" w:type="dxa"/>
          </w:tcPr>
          <w:p w14:paraId="252529B0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628" w:type="dxa"/>
          </w:tcPr>
          <w:p w14:paraId="1DBD1736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809" w:type="dxa"/>
          </w:tcPr>
          <w:p w14:paraId="7A303706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593" w:type="dxa"/>
          </w:tcPr>
          <w:p w14:paraId="26BBDB2A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1701" w:type="dxa"/>
          </w:tcPr>
          <w:p w14:paraId="0FD3A903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560" w:type="dxa"/>
          </w:tcPr>
          <w:p w14:paraId="460787E5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9</w:t>
            </w:r>
          </w:p>
        </w:tc>
      </w:tr>
      <w:tr w:rsidR="00060A08" w:rsidRPr="00060A08" w14:paraId="3F9DE1C3" w14:textId="77777777" w:rsidTr="00B61315">
        <w:trPr>
          <w:trHeight w:val="1386"/>
        </w:trPr>
        <w:tc>
          <w:tcPr>
            <w:tcW w:w="1718" w:type="dxa"/>
          </w:tcPr>
          <w:p w14:paraId="3E7FEA14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Abonament NETTO </w:t>
            </w: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br/>
              <w:t xml:space="preserve">za wszystkie </w:t>
            </w: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br/>
              <w:t>w okresie trwania umowy</w:t>
            </w:r>
          </w:p>
        </w:tc>
        <w:tc>
          <w:tcPr>
            <w:tcW w:w="1679" w:type="dxa"/>
          </w:tcPr>
          <w:p w14:paraId="4C43E37F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Wartość podatku VAT</w:t>
            </w:r>
          </w:p>
        </w:tc>
        <w:tc>
          <w:tcPr>
            <w:tcW w:w="1757" w:type="dxa"/>
          </w:tcPr>
          <w:p w14:paraId="637B5DFE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Abonament BRUTTO</w:t>
            </w: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br/>
              <w:t xml:space="preserve">za wszystkie </w:t>
            </w: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br/>
              <w:t>w okresie trwania umowy</w:t>
            </w:r>
          </w:p>
        </w:tc>
        <w:tc>
          <w:tcPr>
            <w:tcW w:w="1718" w:type="dxa"/>
          </w:tcPr>
          <w:p w14:paraId="0ED1D7D5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Cena </w:t>
            </w: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br/>
              <w:t xml:space="preserve">NETTO </w:t>
            </w: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br/>
              <w:t>za wszystkie kopie</w:t>
            </w:r>
          </w:p>
        </w:tc>
        <w:tc>
          <w:tcPr>
            <w:tcW w:w="1628" w:type="dxa"/>
          </w:tcPr>
          <w:p w14:paraId="2351B1D7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Wartość podatku VAT</w:t>
            </w:r>
          </w:p>
        </w:tc>
        <w:tc>
          <w:tcPr>
            <w:tcW w:w="1809" w:type="dxa"/>
          </w:tcPr>
          <w:p w14:paraId="10204612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Cena BRUTTO</w:t>
            </w: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br/>
              <w:t>za wszystkie kopie</w:t>
            </w:r>
          </w:p>
        </w:tc>
        <w:tc>
          <w:tcPr>
            <w:tcW w:w="1593" w:type="dxa"/>
            <w:tcBorders>
              <w:bottom w:val="single" w:sz="12" w:space="0" w:color="auto"/>
            </w:tcBorders>
          </w:tcPr>
          <w:p w14:paraId="412CE686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ŁĄCZNIE NETTO (1+4)</w:t>
            </w:r>
          </w:p>
        </w:tc>
        <w:tc>
          <w:tcPr>
            <w:tcW w:w="1701" w:type="dxa"/>
            <w:tcBorders>
              <w:bottom w:val="single" w:sz="12" w:space="0" w:color="auto"/>
            </w:tcBorders>
          </w:tcPr>
          <w:p w14:paraId="72946F2E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ŁĄCZNIE VAT (2+5)</w:t>
            </w:r>
          </w:p>
        </w:tc>
        <w:tc>
          <w:tcPr>
            <w:tcW w:w="1560" w:type="dxa"/>
            <w:tcBorders>
              <w:bottom w:val="single" w:sz="12" w:space="0" w:color="auto"/>
            </w:tcBorders>
          </w:tcPr>
          <w:p w14:paraId="437A2302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ŁĄCZNIE BRUTTO (3+6)</w:t>
            </w:r>
          </w:p>
        </w:tc>
      </w:tr>
      <w:tr w:rsidR="00060A08" w:rsidRPr="00060A08" w14:paraId="195396DC" w14:textId="77777777" w:rsidTr="00B61315">
        <w:trPr>
          <w:trHeight w:val="1386"/>
        </w:trPr>
        <w:tc>
          <w:tcPr>
            <w:tcW w:w="1718" w:type="dxa"/>
            <w:vAlign w:val="center"/>
          </w:tcPr>
          <w:p w14:paraId="26EACE1B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679" w:type="dxa"/>
            <w:vAlign w:val="center"/>
          </w:tcPr>
          <w:p w14:paraId="18F1BA9A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757" w:type="dxa"/>
            <w:vAlign w:val="center"/>
          </w:tcPr>
          <w:p w14:paraId="0C9062CA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718" w:type="dxa"/>
            <w:vAlign w:val="center"/>
          </w:tcPr>
          <w:p w14:paraId="1A2AA5BE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628" w:type="dxa"/>
            <w:vAlign w:val="center"/>
          </w:tcPr>
          <w:p w14:paraId="71253300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809" w:type="dxa"/>
            <w:tcBorders>
              <w:right w:val="single" w:sz="12" w:space="0" w:color="auto"/>
            </w:tcBorders>
            <w:vAlign w:val="center"/>
          </w:tcPr>
          <w:p w14:paraId="3B22840E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5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30ED12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03992B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17C0FE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pl-PL"/>
              </w:rPr>
            </w:pPr>
          </w:p>
        </w:tc>
      </w:tr>
    </w:tbl>
    <w:p w14:paraId="450F38BE" w14:textId="77465557" w:rsidR="00060A08" w:rsidRPr="00060A08" w:rsidRDefault="00060A08" w:rsidP="006234E5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060A08">
        <w:rPr>
          <w:rFonts w:ascii="Times New Roman" w:eastAsia="Times New Roman" w:hAnsi="Times New Roman" w:cs="Times New Roman"/>
          <w:sz w:val="24"/>
          <w:szCs w:val="24"/>
          <w:lang w:eastAsia="pl-PL"/>
        </w:rPr>
        <w:t>cena brutto słownie:</w:t>
      </w:r>
    </w:p>
    <w:p w14:paraId="061602E6" w14:textId="4AED4B31" w:rsidR="006234E5" w:rsidRDefault="006234E5" w:rsidP="006234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0A08">
        <w:rPr>
          <w:rFonts w:ascii="Times New Roman" w:eastAsia="Times New Roman" w:hAnsi="Times New Roman" w:cs="Times New Roman"/>
          <w:sz w:val="24"/>
          <w:szCs w:val="24"/>
          <w:lang w:eastAsia="pl-PL"/>
        </w:rPr>
        <w:t>na warunkach określonych w zapytaniu ofertowym.       </w:t>
      </w:r>
    </w:p>
    <w:p w14:paraId="0C6A760A" w14:textId="6B3F0BF0" w:rsidR="007B6CC2" w:rsidRDefault="007B6CC2" w:rsidP="006234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FD7F40E" w14:textId="77777777" w:rsidR="007B6CC2" w:rsidRDefault="007B6CC2" w:rsidP="006234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400B20D" w14:textId="77777777" w:rsidR="00060A08" w:rsidRPr="00060A08" w:rsidRDefault="00060A08" w:rsidP="00060A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9BBA58A" w14:textId="77777777" w:rsidR="00060A08" w:rsidRPr="00060A08" w:rsidRDefault="00060A08" w:rsidP="00060A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0A08">
        <w:rPr>
          <w:rFonts w:ascii="Times New Roman" w:eastAsia="Times New Roman" w:hAnsi="Times New Roman" w:cs="Times New Roman"/>
          <w:sz w:val="24"/>
          <w:szCs w:val="24"/>
          <w:lang w:eastAsia="pl-PL"/>
        </w:rPr>
        <w:t>Dodatkowe informacje:                  </w:t>
      </w:r>
    </w:p>
    <w:p w14:paraId="0ECA930D" w14:textId="77777777" w:rsidR="00060A08" w:rsidRPr="00060A08" w:rsidRDefault="00060A08" w:rsidP="00060A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0A0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 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C780D20" w14:textId="77777777" w:rsidR="00060A08" w:rsidRPr="00060A08" w:rsidRDefault="00060A08" w:rsidP="00060A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0A08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38B333BF" w14:textId="77777777" w:rsidR="007A13D9" w:rsidRDefault="007A13D9" w:rsidP="007A13D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DBBD6A8" w14:textId="77777777" w:rsidR="007A13D9" w:rsidRDefault="007A13D9" w:rsidP="007A13D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F694D95" w14:textId="77777777" w:rsidR="007A13D9" w:rsidRDefault="007A13D9" w:rsidP="007A13D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9E5ED00" w14:textId="77777777" w:rsidR="007A13D9" w:rsidRDefault="007A13D9" w:rsidP="007A13D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F5656B7" w14:textId="24C1E667" w:rsidR="007A13D9" w:rsidRPr="00060A08" w:rsidRDefault="007A13D9" w:rsidP="007A13D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0A08">
        <w:rPr>
          <w:rFonts w:ascii="Times New Roman" w:eastAsia="Times New Roman" w:hAnsi="Times New Roman" w:cs="Times New Roman"/>
          <w:sz w:val="24"/>
          <w:szCs w:val="24"/>
          <w:lang w:eastAsia="pl-PL"/>
        </w:rPr>
        <w:t>        </w:t>
      </w:r>
      <w:r w:rsidRPr="00060A0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            ...............................................................</w:t>
      </w:r>
    </w:p>
    <w:p w14:paraId="03C60C78" w14:textId="5B693466" w:rsidR="00060A08" w:rsidRPr="00060A08" w:rsidRDefault="007A13D9" w:rsidP="00AC578C">
      <w:pPr>
        <w:ind w:left="72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0A08">
        <w:rPr>
          <w:rFonts w:ascii="Times New Roman" w:eastAsia="Times New Roman" w:hAnsi="Times New Roman" w:cs="Times New Roman"/>
          <w:sz w:val="24"/>
          <w:szCs w:val="24"/>
          <w:lang w:eastAsia="pl-PL"/>
        </w:rPr>
        <w:t>           </w:t>
      </w:r>
      <w:r w:rsidRPr="00060A0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060A0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060A0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060A0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060A0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060A0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060A0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060A0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060A0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060A0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060A0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060A0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060A0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060A0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060A08">
        <w:rPr>
          <w:rFonts w:ascii="Times New Roman" w:eastAsia="Times New Roman" w:hAnsi="Times New Roman" w:cs="Times New Roman"/>
          <w:sz w:val="15"/>
          <w:szCs w:val="15"/>
          <w:lang w:eastAsia="pl-PL"/>
        </w:rPr>
        <w:t> (podpis i pieczęć)</w:t>
      </w:r>
      <w:r w:rsidRPr="00060A0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           </w:t>
      </w:r>
    </w:p>
    <w:sectPr w:rsidR="00060A08" w:rsidRPr="00060A08" w:rsidSect="00060A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7827EC" w14:textId="77777777" w:rsidR="00DB1083" w:rsidRDefault="00DB1083" w:rsidP="000C3498">
      <w:pPr>
        <w:spacing w:after="0" w:line="240" w:lineRule="auto"/>
      </w:pPr>
      <w:r>
        <w:separator/>
      </w:r>
    </w:p>
  </w:endnote>
  <w:endnote w:type="continuationSeparator" w:id="0">
    <w:p w14:paraId="36D32B85" w14:textId="77777777" w:rsidR="00DB1083" w:rsidRDefault="00DB1083" w:rsidP="000C34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3CF208" w14:textId="77777777" w:rsidR="002C725F" w:rsidRDefault="002C725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92028917"/>
      <w:docPartObj>
        <w:docPartGallery w:val="Page Numbers (Bottom of Page)"/>
        <w:docPartUnique/>
      </w:docPartObj>
    </w:sdtPr>
    <w:sdtEndPr/>
    <w:sdtContent>
      <w:p w14:paraId="29D58E3B" w14:textId="1DF7E328" w:rsidR="002C725F" w:rsidRDefault="002C725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1930">
          <w:rPr>
            <w:noProof/>
          </w:rPr>
          <w:t>1</w:t>
        </w:r>
        <w:r>
          <w:fldChar w:fldCharType="end"/>
        </w:r>
      </w:p>
    </w:sdtContent>
  </w:sdt>
  <w:p w14:paraId="130937AC" w14:textId="77777777" w:rsidR="002C725F" w:rsidRDefault="002C725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B19748" w14:textId="77777777" w:rsidR="002C725F" w:rsidRDefault="002C72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409647" w14:textId="77777777" w:rsidR="00DB1083" w:rsidRDefault="00DB1083" w:rsidP="000C3498">
      <w:pPr>
        <w:spacing w:after="0" w:line="240" w:lineRule="auto"/>
      </w:pPr>
      <w:r>
        <w:separator/>
      </w:r>
    </w:p>
  </w:footnote>
  <w:footnote w:type="continuationSeparator" w:id="0">
    <w:p w14:paraId="69428EF7" w14:textId="77777777" w:rsidR="00DB1083" w:rsidRDefault="00DB1083" w:rsidP="000C34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0F44DB" w14:textId="77777777" w:rsidR="002C725F" w:rsidRDefault="002C725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D3D378" w14:textId="77777777" w:rsidR="002C725F" w:rsidRDefault="002C725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5AE5A9" w14:textId="77777777" w:rsidR="002C725F" w:rsidRDefault="002C72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D27391"/>
    <w:multiLevelType w:val="singleLevel"/>
    <w:tmpl w:val="0EA41D1C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DCC7B8A"/>
    <w:multiLevelType w:val="hybridMultilevel"/>
    <w:tmpl w:val="C11A924E"/>
    <w:lvl w:ilvl="0" w:tplc="52EC82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CB335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73C3597A"/>
    <w:multiLevelType w:val="hybridMultilevel"/>
    <w:tmpl w:val="D040A2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44C1"/>
    <w:rsid w:val="000555D5"/>
    <w:rsid w:val="00060A08"/>
    <w:rsid w:val="000804AA"/>
    <w:rsid w:val="000C3498"/>
    <w:rsid w:val="0016333E"/>
    <w:rsid w:val="001E5739"/>
    <w:rsid w:val="00216096"/>
    <w:rsid w:val="00237662"/>
    <w:rsid w:val="00280D3D"/>
    <w:rsid w:val="00284A21"/>
    <w:rsid w:val="00286C01"/>
    <w:rsid w:val="002A5DCF"/>
    <w:rsid w:val="002C725F"/>
    <w:rsid w:val="00311FFD"/>
    <w:rsid w:val="00316189"/>
    <w:rsid w:val="00340E26"/>
    <w:rsid w:val="00381DF9"/>
    <w:rsid w:val="003F221D"/>
    <w:rsid w:val="004331DE"/>
    <w:rsid w:val="00466114"/>
    <w:rsid w:val="004D3BA2"/>
    <w:rsid w:val="004D407D"/>
    <w:rsid w:val="00505768"/>
    <w:rsid w:val="0050661E"/>
    <w:rsid w:val="00514676"/>
    <w:rsid w:val="00517C19"/>
    <w:rsid w:val="00530301"/>
    <w:rsid w:val="00581172"/>
    <w:rsid w:val="005C58C9"/>
    <w:rsid w:val="005C5AB8"/>
    <w:rsid w:val="005E3601"/>
    <w:rsid w:val="006234E5"/>
    <w:rsid w:val="0068053C"/>
    <w:rsid w:val="006F48FA"/>
    <w:rsid w:val="00706EF0"/>
    <w:rsid w:val="00722092"/>
    <w:rsid w:val="00732C88"/>
    <w:rsid w:val="007A13D9"/>
    <w:rsid w:val="007A6C6D"/>
    <w:rsid w:val="007B6CC2"/>
    <w:rsid w:val="007E4D5D"/>
    <w:rsid w:val="007F3321"/>
    <w:rsid w:val="00807BFD"/>
    <w:rsid w:val="008219F1"/>
    <w:rsid w:val="00882AD0"/>
    <w:rsid w:val="00885924"/>
    <w:rsid w:val="008862B4"/>
    <w:rsid w:val="00921B74"/>
    <w:rsid w:val="00956689"/>
    <w:rsid w:val="009E1930"/>
    <w:rsid w:val="00A47318"/>
    <w:rsid w:val="00AC1DD3"/>
    <w:rsid w:val="00AC578C"/>
    <w:rsid w:val="00B53BC3"/>
    <w:rsid w:val="00B61315"/>
    <w:rsid w:val="00B62D81"/>
    <w:rsid w:val="00B64D83"/>
    <w:rsid w:val="00BC5355"/>
    <w:rsid w:val="00BE3569"/>
    <w:rsid w:val="00C72D3E"/>
    <w:rsid w:val="00C754C4"/>
    <w:rsid w:val="00CB3B4B"/>
    <w:rsid w:val="00CC68CC"/>
    <w:rsid w:val="00D14A5D"/>
    <w:rsid w:val="00D221C0"/>
    <w:rsid w:val="00D245D8"/>
    <w:rsid w:val="00D66495"/>
    <w:rsid w:val="00DB1083"/>
    <w:rsid w:val="00DE7AE8"/>
    <w:rsid w:val="00E11436"/>
    <w:rsid w:val="00E56417"/>
    <w:rsid w:val="00E835EE"/>
    <w:rsid w:val="00EF6A37"/>
    <w:rsid w:val="00F044C1"/>
    <w:rsid w:val="00F10EFD"/>
    <w:rsid w:val="00F11FAE"/>
    <w:rsid w:val="00F13629"/>
    <w:rsid w:val="00F7023A"/>
    <w:rsid w:val="00F82EC9"/>
    <w:rsid w:val="00F8718D"/>
    <w:rsid w:val="00FB6603"/>
    <w:rsid w:val="00FE4EE1"/>
    <w:rsid w:val="00FF1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69D874"/>
  <w15:chartTrackingRefBased/>
  <w15:docId w15:val="{AC133EA9-B455-4528-9E48-EED47B6CC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7BF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C34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3498"/>
  </w:style>
  <w:style w:type="paragraph" w:styleId="Stopka">
    <w:name w:val="footer"/>
    <w:basedOn w:val="Normalny"/>
    <w:link w:val="StopkaZnak"/>
    <w:uiPriority w:val="99"/>
    <w:unhideWhenUsed/>
    <w:rsid w:val="000C34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3498"/>
  </w:style>
  <w:style w:type="table" w:styleId="Tabela-Siatka">
    <w:name w:val="Table Grid"/>
    <w:basedOn w:val="Standardowy"/>
    <w:uiPriority w:val="39"/>
    <w:rsid w:val="007E4D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AC1DD3"/>
    <w:rPr>
      <w:color w:val="808080"/>
    </w:rPr>
  </w:style>
  <w:style w:type="paragraph" w:styleId="Akapitzlist">
    <w:name w:val="List Paragraph"/>
    <w:basedOn w:val="Normalny"/>
    <w:uiPriority w:val="34"/>
    <w:qFormat/>
    <w:rsid w:val="0050576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57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5768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060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9446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BFC55D-DE30-4345-A03B-9F2BE24C4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449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Walczyk</dc:creator>
  <cp:keywords/>
  <dc:description/>
  <cp:lastModifiedBy>Katarzyna Cieśla</cp:lastModifiedBy>
  <cp:revision>2</cp:revision>
  <cp:lastPrinted>2018-07-05T12:49:00Z</cp:lastPrinted>
  <dcterms:created xsi:type="dcterms:W3CDTF">2020-09-04T10:28:00Z</dcterms:created>
  <dcterms:modified xsi:type="dcterms:W3CDTF">2020-09-04T10:28:00Z</dcterms:modified>
</cp:coreProperties>
</file>