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4A024" w14:textId="5DD57E92" w:rsidR="00B050C8" w:rsidRPr="00911195" w:rsidRDefault="00B050C8" w:rsidP="00B050C8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11195">
        <w:rPr>
          <w:rFonts w:asciiTheme="minorHAnsi" w:hAnsiTheme="minorHAnsi" w:cstheme="minorHAnsi"/>
          <w:b/>
          <w:sz w:val="24"/>
          <w:szCs w:val="24"/>
        </w:rPr>
        <w:t xml:space="preserve"> Umowa</w:t>
      </w:r>
      <w:r w:rsidR="00FC12EF" w:rsidRPr="00911195">
        <w:rPr>
          <w:rFonts w:asciiTheme="minorHAnsi" w:hAnsiTheme="minorHAnsi" w:cstheme="minorHAnsi"/>
          <w:b/>
          <w:sz w:val="24"/>
          <w:szCs w:val="24"/>
        </w:rPr>
        <w:t xml:space="preserve"> nr ZA/……../2019</w:t>
      </w:r>
    </w:p>
    <w:p w14:paraId="44C07865" w14:textId="77777777" w:rsidR="00A75055" w:rsidRPr="00911195" w:rsidRDefault="00A75055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26D68A9" w14:textId="284560FC" w:rsidR="00FC12EF" w:rsidRPr="00911195" w:rsidRDefault="00FC12EF" w:rsidP="00FC12EF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zawarta w dniu .................................................  w Katowicach pomiędzy:</w:t>
      </w:r>
    </w:p>
    <w:p w14:paraId="3B6171B6" w14:textId="39BEE9CD" w:rsidR="00B050C8" w:rsidRPr="00911195" w:rsidRDefault="00FC12EF" w:rsidP="00FC12E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b/>
          <w:sz w:val="24"/>
          <w:szCs w:val="24"/>
        </w:rPr>
        <w:t>Górnośląsko-Zagłębiowską Metropolią</w:t>
      </w:r>
      <w:r w:rsidRPr="00911195">
        <w:rPr>
          <w:rFonts w:asciiTheme="minorHAnsi" w:hAnsiTheme="minorHAnsi" w:cstheme="minorHAnsi"/>
          <w:sz w:val="24"/>
          <w:szCs w:val="24"/>
        </w:rPr>
        <w:t xml:space="preserve"> z siedzibą w Katowicach 40-053 przy ul. Barbary 21a, </w:t>
      </w:r>
      <w:r w:rsidRPr="00911195">
        <w:rPr>
          <w:rFonts w:asciiTheme="minorHAnsi" w:hAnsiTheme="minorHAnsi" w:cstheme="minorHAnsi"/>
          <w:sz w:val="24"/>
          <w:szCs w:val="24"/>
        </w:rPr>
        <w:br/>
        <w:t xml:space="preserve">NIP: 6342901873 REGON: 367882926, 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reprezentowan</w:t>
      </w:r>
      <w:r w:rsidR="00914498" w:rsidRPr="00911195">
        <w:rPr>
          <w:rFonts w:asciiTheme="minorHAnsi" w:hAnsiTheme="minorHAnsi" w:cstheme="minorHAnsi"/>
          <w:sz w:val="24"/>
          <w:szCs w:val="24"/>
        </w:rPr>
        <w:t>ą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przez: </w:t>
      </w:r>
    </w:p>
    <w:p w14:paraId="097E937D" w14:textId="4202BC27" w:rsidR="00845568" w:rsidRPr="00911195" w:rsidRDefault="00914498" w:rsidP="0084556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………………………………………………..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– </w:t>
      </w:r>
      <w:r w:rsidRPr="00911195">
        <w:rPr>
          <w:rFonts w:asciiTheme="minorHAnsi" w:hAnsiTheme="minorHAnsi" w:cstheme="minorHAnsi"/>
          <w:sz w:val="24"/>
          <w:szCs w:val="24"/>
        </w:rPr>
        <w:t>………………………………………………..</w:t>
      </w:r>
    </w:p>
    <w:p w14:paraId="4B30F17B" w14:textId="1E93BEF3" w:rsidR="00B050C8" w:rsidRPr="00911195" w:rsidRDefault="0091449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………………………………………………..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– </w:t>
      </w:r>
      <w:r w:rsidRPr="00911195">
        <w:rPr>
          <w:rFonts w:asciiTheme="minorHAnsi" w:hAnsiTheme="minorHAnsi" w:cstheme="minorHAnsi"/>
          <w:sz w:val="24"/>
          <w:szCs w:val="24"/>
        </w:rPr>
        <w:t>………………………………………………..</w:t>
      </w:r>
    </w:p>
    <w:p w14:paraId="2FACC710" w14:textId="5D035834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zwaną dalej „Najemcą”</w:t>
      </w:r>
      <w:r w:rsidR="00FC12EF" w:rsidRPr="00911195">
        <w:rPr>
          <w:rFonts w:asciiTheme="minorHAnsi" w:hAnsiTheme="minorHAnsi" w:cstheme="minorHAnsi"/>
          <w:sz w:val="24"/>
          <w:szCs w:val="24"/>
        </w:rPr>
        <w:t>,</w:t>
      </w:r>
    </w:p>
    <w:p w14:paraId="125D8051" w14:textId="0B29FD0F" w:rsidR="00B050C8" w:rsidRPr="00911195" w:rsidRDefault="00FC12EF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a</w:t>
      </w:r>
    </w:p>
    <w:p w14:paraId="16898C3A" w14:textId="0B073A7F" w:rsidR="00FC12EF" w:rsidRPr="00911195" w:rsidRDefault="00FC12EF" w:rsidP="00FC12E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911195">
        <w:rPr>
          <w:rFonts w:asciiTheme="minorHAnsi" w:hAnsiTheme="minorHAnsi" w:cstheme="minorHAnsi"/>
          <w:sz w:val="24"/>
          <w:szCs w:val="24"/>
        </w:rPr>
        <w:t xml:space="preserve">  NIP…………………………………, REGON: …………………………………, reprezentowaną przez: ………………………………………………..</w:t>
      </w:r>
    </w:p>
    <w:p w14:paraId="35D53B14" w14:textId="6FFA310F" w:rsidR="00FC12EF" w:rsidRPr="00911195" w:rsidRDefault="00FC12EF" w:rsidP="00FC12E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zwanym dalej „Wynajmującym”. </w:t>
      </w:r>
    </w:p>
    <w:p w14:paraId="049D9D8A" w14:textId="77777777" w:rsidR="00FC12EF" w:rsidRPr="00911195" w:rsidRDefault="00FC12EF" w:rsidP="00FC12EF">
      <w:pPr>
        <w:pStyle w:val="Tekstpodstawowy2"/>
        <w:spacing w:line="360" w:lineRule="auto"/>
        <w:rPr>
          <w:rFonts w:asciiTheme="minorHAnsi" w:hAnsiTheme="minorHAnsi" w:cstheme="minorHAnsi"/>
          <w:sz w:val="24"/>
        </w:rPr>
      </w:pPr>
    </w:p>
    <w:p w14:paraId="607F78D4" w14:textId="0A566C92" w:rsidR="00FC12EF" w:rsidRPr="00911195" w:rsidRDefault="00FC12EF" w:rsidP="00FC12EF">
      <w:pPr>
        <w:pStyle w:val="Tekstpodstawowy2"/>
        <w:spacing w:line="360" w:lineRule="auto"/>
        <w:rPr>
          <w:rFonts w:asciiTheme="minorHAnsi" w:hAnsiTheme="minorHAnsi" w:cstheme="minorHAnsi"/>
          <w:sz w:val="24"/>
        </w:rPr>
      </w:pPr>
      <w:r w:rsidRPr="00911195">
        <w:rPr>
          <w:rFonts w:asciiTheme="minorHAnsi" w:hAnsiTheme="minorHAnsi" w:cstheme="minorHAnsi"/>
          <w:sz w:val="24"/>
        </w:rPr>
        <w:t>Niniejsza umowa zostaje zawarta w oparciu o art. 4 pkt 8 ustawy z dnia 29 stycznia 2004 r. Prawo zamówień publicznych  (</w:t>
      </w:r>
      <w:r w:rsidRPr="00911195">
        <w:rPr>
          <w:rStyle w:val="ng-binding"/>
          <w:rFonts w:asciiTheme="minorHAnsi" w:hAnsiTheme="minorHAnsi" w:cstheme="minorHAnsi"/>
          <w:sz w:val="24"/>
        </w:rPr>
        <w:t>Dz.U.2018.1986 t. j.</w:t>
      </w:r>
      <w:r w:rsidRPr="00911195">
        <w:rPr>
          <w:rFonts w:asciiTheme="minorHAnsi" w:hAnsiTheme="minorHAnsi" w:cstheme="minorHAnsi"/>
          <w:sz w:val="24"/>
          <w:shd w:val="clear" w:color="auto" w:fill="FFFFFF"/>
        </w:rPr>
        <w:t xml:space="preserve"> </w:t>
      </w:r>
      <w:r w:rsidRPr="00911195">
        <w:rPr>
          <w:rStyle w:val="ng-scope"/>
          <w:rFonts w:asciiTheme="minorHAnsi" w:hAnsiTheme="minorHAnsi" w:cstheme="minorHAnsi"/>
          <w:sz w:val="24"/>
        </w:rPr>
        <w:t>z dnia</w:t>
      </w:r>
      <w:r w:rsidRPr="00911195">
        <w:rPr>
          <w:rFonts w:asciiTheme="minorHAnsi" w:hAnsiTheme="minorHAnsi" w:cstheme="minorHAnsi"/>
          <w:sz w:val="24"/>
          <w:shd w:val="clear" w:color="auto" w:fill="FFFFFF"/>
        </w:rPr>
        <w:t xml:space="preserve"> </w:t>
      </w:r>
      <w:r w:rsidRPr="00911195">
        <w:rPr>
          <w:rStyle w:val="ng-binding"/>
          <w:rFonts w:asciiTheme="minorHAnsi" w:hAnsiTheme="minorHAnsi" w:cstheme="minorHAnsi"/>
          <w:sz w:val="24"/>
        </w:rPr>
        <w:t xml:space="preserve">2018.10.16 z </w:t>
      </w:r>
      <w:proofErr w:type="spellStart"/>
      <w:r w:rsidRPr="00911195">
        <w:rPr>
          <w:rStyle w:val="ng-binding"/>
          <w:rFonts w:asciiTheme="minorHAnsi" w:hAnsiTheme="minorHAnsi" w:cstheme="minorHAnsi"/>
          <w:sz w:val="24"/>
        </w:rPr>
        <w:t>późn</w:t>
      </w:r>
      <w:proofErr w:type="spellEnd"/>
      <w:r w:rsidRPr="00911195">
        <w:rPr>
          <w:rStyle w:val="ng-binding"/>
          <w:rFonts w:asciiTheme="minorHAnsi" w:hAnsiTheme="minorHAnsi" w:cstheme="minorHAnsi"/>
          <w:sz w:val="24"/>
        </w:rPr>
        <w:t>. zm</w:t>
      </w:r>
      <w:r w:rsidR="004F3394">
        <w:rPr>
          <w:rStyle w:val="ng-binding"/>
          <w:rFonts w:asciiTheme="minorHAnsi" w:hAnsiTheme="minorHAnsi" w:cstheme="minorHAnsi"/>
          <w:sz w:val="24"/>
        </w:rPr>
        <w:t>.</w:t>
      </w:r>
      <w:r w:rsidRPr="00911195">
        <w:rPr>
          <w:rStyle w:val="ng-binding"/>
          <w:rFonts w:asciiTheme="minorHAnsi" w:hAnsiTheme="minorHAnsi" w:cstheme="minorHAnsi"/>
          <w:sz w:val="24"/>
        </w:rPr>
        <w:t>)</w:t>
      </w:r>
    </w:p>
    <w:p w14:paraId="6C38F798" w14:textId="77777777" w:rsidR="00FC12EF" w:rsidRPr="00911195" w:rsidRDefault="00FC12EF" w:rsidP="00FC12E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8104C30" w14:textId="77777777" w:rsidR="00B050C8" w:rsidRPr="00911195" w:rsidRDefault="00B050C8" w:rsidP="00B050C8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§ 1.</w:t>
      </w:r>
    </w:p>
    <w:p w14:paraId="1447A016" w14:textId="65E9A5B1" w:rsidR="00B050C8" w:rsidRPr="00911195" w:rsidRDefault="00B050C8" w:rsidP="00002A7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Przedmiotem niniejszej Umowy jest określenie zasad najmu oraz kompletnego utrzymania eksploatacyjnego (za wyjątkiem papieru) oraz serwisu urządzeń wielofunkcyjnych, </w:t>
      </w:r>
      <w:r w:rsidR="00AD4921" w:rsidRPr="00911195">
        <w:rPr>
          <w:rFonts w:asciiTheme="minorHAnsi" w:hAnsiTheme="minorHAnsi" w:cstheme="minorHAnsi"/>
          <w:sz w:val="24"/>
          <w:szCs w:val="24"/>
        </w:rPr>
        <w:t>określonych co do rodzaju, ilości i ceny w</w:t>
      </w:r>
      <w:r w:rsidR="00FC12EF" w:rsidRPr="00911195">
        <w:rPr>
          <w:rFonts w:asciiTheme="minorHAnsi" w:hAnsiTheme="minorHAnsi" w:cstheme="minorHAnsi"/>
          <w:sz w:val="24"/>
          <w:szCs w:val="24"/>
        </w:rPr>
        <w:t xml:space="preserve"> ofer</w:t>
      </w:r>
      <w:r w:rsidR="00AD4921" w:rsidRPr="00911195">
        <w:rPr>
          <w:rFonts w:asciiTheme="minorHAnsi" w:hAnsiTheme="minorHAnsi" w:cstheme="minorHAnsi"/>
          <w:sz w:val="24"/>
          <w:szCs w:val="24"/>
        </w:rPr>
        <w:t>cie</w:t>
      </w:r>
      <w:r w:rsidR="00FC12EF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="00DF7A51">
        <w:rPr>
          <w:rFonts w:asciiTheme="minorHAnsi" w:hAnsiTheme="minorHAnsi" w:cstheme="minorHAnsi"/>
          <w:sz w:val="24"/>
          <w:szCs w:val="24"/>
        </w:rPr>
        <w:t xml:space="preserve">Wynajmującego </w:t>
      </w:r>
      <w:r w:rsidR="00FC12EF" w:rsidRPr="00911195">
        <w:rPr>
          <w:rFonts w:asciiTheme="minorHAnsi" w:hAnsiTheme="minorHAnsi" w:cstheme="minorHAnsi"/>
          <w:sz w:val="24"/>
          <w:szCs w:val="24"/>
        </w:rPr>
        <w:t>stanowiąc</w:t>
      </w:r>
      <w:r w:rsidR="00AD4921" w:rsidRPr="00911195">
        <w:rPr>
          <w:rFonts w:asciiTheme="minorHAnsi" w:hAnsiTheme="minorHAnsi" w:cstheme="minorHAnsi"/>
          <w:sz w:val="24"/>
          <w:szCs w:val="24"/>
        </w:rPr>
        <w:t>ej</w:t>
      </w:r>
      <w:r w:rsidR="00FC12EF" w:rsidRPr="00911195">
        <w:rPr>
          <w:rFonts w:asciiTheme="minorHAnsi" w:hAnsiTheme="minorHAnsi" w:cstheme="minorHAnsi"/>
          <w:sz w:val="24"/>
          <w:szCs w:val="24"/>
        </w:rPr>
        <w:t xml:space="preserve"> Załącznik nr 1 do niniejszej Umowy,</w:t>
      </w:r>
      <w:r w:rsidR="00AD4921" w:rsidRPr="00911195">
        <w:rPr>
          <w:rFonts w:asciiTheme="minorHAnsi" w:hAnsiTheme="minorHAnsi" w:cstheme="minorHAnsi"/>
          <w:sz w:val="24"/>
          <w:szCs w:val="24"/>
        </w:rPr>
        <w:t xml:space="preserve"> zwanych dalej „Urządzeniem”,</w:t>
      </w:r>
      <w:r w:rsidRPr="00911195">
        <w:rPr>
          <w:rFonts w:asciiTheme="minorHAnsi" w:hAnsiTheme="minorHAnsi" w:cstheme="minorHAnsi"/>
          <w:sz w:val="24"/>
          <w:szCs w:val="24"/>
        </w:rPr>
        <w:t xml:space="preserve"> którego typ, model, numer fabryczny, numer inwentarzowy, wyposażenie standardowe i dodatkowe wyszczególnione są w „Protokole przekazania urządzenia” stanowiącym Załącznik nr </w:t>
      </w:r>
      <w:r w:rsidR="00FC12EF" w:rsidRPr="00911195">
        <w:rPr>
          <w:rFonts w:asciiTheme="minorHAnsi" w:hAnsiTheme="minorHAnsi" w:cstheme="minorHAnsi"/>
          <w:sz w:val="24"/>
          <w:szCs w:val="24"/>
        </w:rPr>
        <w:t>2</w:t>
      </w:r>
      <w:r w:rsidRPr="00911195">
        <w:rPr>
          <w:rFonts w:asciiTheme="minorHAnsi" w:hAnsiTheme="minorHAnsi" w:cstheme="minorHAnsi"/>
          <w:sz w:val="24"/>
          <w:szCs w:val="24"/>
        </w:rPr>
        <w:t xml:space="preserve"> do niniejszej Umowy. </w:t>
      </w:r>
    </w:p>
    <w:p w14:paraId="7489E1E7" w14:textId="17A9C663" w:rsidR="00E922B5" w:rsidRPr="00632A59" w:rsidRDefault="00E922B5" w:rsidP="00002A7E">
      <w:pPr>
        <w:numPr>
          <w:ilvl w:val="0"/>
          <w:numId w:val="20"/>
        </w:numPr>
        <w:tabs>
          <w:tab w:val="left" w:pos="360"/>
        </w:tabs>
        <w:suppressAutoHyphens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2A59">
        <w:rPr>
          <w:rFonts w:asciiTheme="minorHAnsi" w:hAnsiTheme="minorHAnsi" w:cstheme="minorHAnsi"/>
          <w:sz w:val="24"/>
          <w:szCs w:val="24"/>
        </w:rPr>
        <w:t xml:space="preserve">Strony umowy zgodnie postanawiają, że Najemcy przysługuje prawo </w:t>
      </w:r>
      <w:r w:rsidR="00002A7E" w:rsidRPr="00632A59">
        <w:rPr>
          <w:rFonts w:asciiTheme="minorHAnsi" w:hAnsiTheme="minorHAnsi" w:cstheme="minorHAnsi"/>
          <w:sz w:val="24"/>
          <w:szCs w:val="24"/>
        </w:rPr>
        <w:t>najm</w:t>
      </w:r>
      <w:r w:rsidR="00632A59">
        <w:rPr>
          <w:rFonts w:asciiTheme="minorHAnsi" w:hAnsiTheme="minorHAnsi" w:cstheme="minorHAnsi"/>
          <w:sz w:val="24"/>
          <w:szCs w:val="24"/>
        </w:rPr>
        <w:t>u</w:t>
      </w:r>
      <w:r w:rsidRPr="00632A59">
        <w:rPr>
          <w:rFonts w:asciiTheme="minorHAnsi" w:hAnsiTheme="minorHAnsi" w:cstheme="minorHAnsi"/>
          <w:sz w:val="24"/>
          <w:szCs w:val="24"/>
        </w:rPr>
        <w:t xml:space="preserve"> dodatkowych urządzeń </w:t>
      </w:r>
      <w:r w:rsidR="00002A7E" w:rsidRPr="00632A59">
        <w:rPr>
          <w:rFonts w:asciiTheme="minorHAnsi" w:hAnsiTheme="minorHAnsi" w:cstheme="minorHAnsi"/>
          <w:sz w:val="24"/>
          <w:szCs w:val="24"/>
        </w:rPr>
        <w:t>i</w:t>
      </w:r>
      <w:r w:rsidR="006B68E9" w:rsidRPr="00632A59">
        <w:rPr>
          <w:rFonts w:asciiTheme="minorHAnsi" w:hAnsiTheme="minorHAnsi" w:cstheme="minorHAnsi"/>
          <w:sz w:val="24"/>
          <w:szCs w:val="24"/>
        </w:rPr>
        <w:t>/lub</w:t>
      </w:r>
      <w:r w:rsidR="00002A7E" w:rsidRPr="00632A59">
        <w:rPr>
          <w:rFonts w:asciiTheme="minorHAnsi" w:hAnsiTheme="minorHAnsi" w:cstheme="minorHAnsi"/>
          <w:sz w:val="24"/>
          <w:szCs w:val="24"/>
        </w:rPr>
        <w:t xml:space="preserve"> wykonani</w:t>
      </w:r>
      <w:r w:rsidR="002E0519" w:rsidRPr="00632A59">
        <w:rPr>
          <w:rFonts w:asciiTheme="minorHAnsi" w:hAnsiTheme="minorHAnsi" w:cstheme="minorHAnsi"/>
          <w:sz w:val="24"/>
          <w:szCs w:val="24"/>
        </w:rPr>
        <w:t>e</w:t>
      </w:r>
      <w:r w:rsidR="00002A7E" w:rsidRPr="00632A59">
        <w:rPr>
          <w:rFonts w:asciiTheme="minorHAnsi" w:hAnsiTheme="minorHAnsi" w:cstheme="minorHAnsi"/>
          <w:sz w:val="24"/>
          <w:szCs w:val="24"/>
        </w:rPr>
        <w:t xml:space="preserve"> większej liczby kopii</w:t>
      </w:r>
      <w:r w:rsidR="00761FC5" w:rsidRPr="00632A59">
        <w:rPr>
          <w:rFonts w:asciiTheme="minorHAnsi" w:hAnsiTheme="minorHAnsi" w:cstheme="minorHAnsi"/>
          <w:sz w:val="24"/>
          <w:szCs w:val="24"/>
        </w:rPr>
        <w:t xml:space="preserve"> </w:t>
      </w:r>
      <w:r w:rsidR="00632A59">
        <w:rPr>
          <w:rFonts w:asciiTheme="minorHAnsi" w:hAnsiTheme="minorHAnsi" w:cstheme="minorHAnsi"/>
          <w:sz w:val="24"/>
          <w:szCs w:val="24"/>
        </w:rPr>
        <w:t>niż pierwotnie określona w umowie (w ramach zmiany umowy)</w:t>
      </w:r>
      <w:r w:rsidR="006C6BD8" w:rsidRPr="00632A59">
        <w:rPr>
          <w:rFonts w:asciiTheme="minorHAnsi" w:hAnsiTheme="minorHAnsi" w:cstheme="minorHAnsi"/>
          <w:sz w:val="24"/>
          <w:szCs w:val="24"/>
        </w:rPr>
        <w:t xml:space="preserve">. </w:t>
      </w:r>
      <w:r w:rsidRPr="00632A59">
        <w:rPr>
          <w:rFonts w:asciiTheme="minorHAnsi" w:hAnsiTheme="minorHAnsi" w:cstheme="minorHAnsi"/>
          <w:sz w:val="24"/>
          <w:szCs w:val="24"/>
        </w:rPr>
        <w:t xml:space="preserve">Ceny jednostkowe za </w:t>
      </w:r>
      <w:r w:rsidR="00632A59">
        <w:rPr>
          <w:rFonts w:asciiTheme="minorHAnsi" w:hAnsiTheme="minorHAnsi" w:cstheme="minorHAnsi"/>
          <w:sz w:val="24"/>
          <w:szCs w:val="24"/>
        </w:rPr>
        <w:t xml:space="preserve">dodatkowe </w:t>
      </w:r>
      <w:r w:rsidRPr="00632A59">
        <w:rPr>
          <w:rFonts w:asciiTheme="minorHAnsi" w:hAnsiTheme="minorHAnsi" w:cstheme="minorHAnsi"/>
          <w:sz w:val="24"/>
          <w:szCs w:val="24"/>
        </w:rPr>
        <w:t xml:space="preserve">urządzenia </w:t>
      </w:r>
      <w:r w:rsidR="00761FC5" w:rsidRPr="00632A59">
        <w:rPr>
          <w:rFonts w:asciiTheme="minorHAnsi" w:hAnsiTheme="minorHAnsi" w:cstheme="minorHAnsi"/>
          <w:sz w:val="24"/>
          <w:szCs w:val="24"/>
        </w:rPr>
        <w:t>i</w:t>
      </w:r>
      <w:r w:rsidR="00632A59">
        <w:rPr>
          <w:rFonts w:asciiTheme="minorHAnsi" w:hAnsiTheme="minorHAnsi" w:cstheme="minorHAnsi"/>
          <w:sz w:val="24"/>
          <w:szCs w:val="24"/>
        </w:rPr>
        <w:t>/lub</w:t>
      </w:r>
      <w:r w:rsidR="00761FC5" w:rsidRPr="00632A59">
        <w:rPr>
          <w:rFonts w:asciiTheme="minorHAnsi" w:hAnsiTheme="minorHAnsi" w:cstheme="minorHAnsi"/>
          <w:sz w:val="24"/>
          <w:szCs w:val="24"/>
        </w:rPr>
        <w:t xml:space="preserve"> kopie </w:t>
      </w:r>
      <w:r w:rsidRPr="00632A59">
        <w:rPr>
          <w:rFonts w:asciiTheme="minorHAnsi" w:hAnsiTheme="minorHAnsi" w:cstheme="minorHAnsi"/>
          <w:sz w:val="24"/>
          <w:szCs w:val="24"/>
        </w:rPr>
        <w:t xml:space="preserve">będą takie same jak ceny jednostkowe za </w:t>
      </w:r>
      <w:r w:rsidR="00002A7E" w:rsidRPr="00632A59">
        <w:rPr>
          <w:rFonts w:asciiTheme="minorHAnsi" w:hAnsiTheme="minorHAnsi" w:cstheme="minorHAnsi"/>
          <w:sz w:val="24"/>
          <w:szCs w:val="24"/>
        </w:rPr>
        <w:t>urządzenia</w:t>
      </w:r>
      <w:r w:rsidRPr="00632A59">
        <w:rPr>
          <w:rFonts w:asciiTheme="minorHAnsi" w:hAnsiTheme="minorHAnsi" w:cstheme="minorHAnsi"/>
          <w:sz w:val="24"/>
          <w:szCs w:val="24"/>
        </w:rPr>
        <w:t xml:space="preserve"> </w:t>
      </w:r>
      <w:r w:rsidR="00EE568D" w:rsidRPr="00632A59">
        <w:rPr>
          <w:rFonts w:asciiTheme="minorHAnsi" w:hAnsiTheme="minorHAnsi" w:cstheme="minorHAnsi"/>
          <w:sz w:val="24"/>
          <w:szCs w:val="24"/>
        </w:rPr>
        <w:br/>
      </w:r>
      <w:r w:rsidR="00761FC5" w:rsidRPr="00632A59">
        <w:rPr>
          <w:rFonts w:asciiTheme="minorHAnsi" w:hAnsiTheme="minorHAnsi" w:cstheme="minorHAnsi"/>
          <w:sz w:val="24"/>
          <w:szCs w:val="24"/>
        </w:rPr>
        <w:t xml:space="preserve">i kopie </w:t>
      </w:r>
      <w:r w:rsidR="00632A59">
        <w:rPr>
          <w:rFonts w:asciiTheme="minorHAnsi" w:hAnsiTheme="minorHAnsi" w:cstheme="minorHAnsi"/>
          <w:sz w:val="24"/>
          <w:szCs w:val="24"/>
        </w:rPr>
        <w:t>określone pierwotnie w ofercie</w:t>
      </w:r>
      <w:r w:rsidRPr="00632A59">
        <w:rPr>
          <w:rFonts w:asciiTheme="minorHAnsi" w:hAnsiTheme="minorHAnsi" w:cstheme="minorHAnsi"/>
          <w:i/>
          <w:sz w:val="24"/>
          <w:szCs w:val="24"/>
        </w:rPr>
        <w:t>.</w:t>
      </w:r>
      <w:r w:rsidR="00002A7E" w:rsidRPr="00632A59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7F27991D" w14:textId="77777777" w:rsidR="00B050C8" w:rsidRPr="00911195" w:rsidRDefault="00DD2E7B" w:rsidP="00002A7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Strony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oświadcza</w:t>
      </w:r>
      <w:r w:rsidRPr="00911195">
        <w:rPr>
          <w:rFonts w:asciiTheme="minorHAnsi" w:hAnsiTheme="minorHAnsi" w:cstheme="minorHAnsi"/>
          <w:sz w:val="24"/>
          <w:szCs w:val="24"/>
        </w:rPr>
        <w:t>ją</w:t>
      </w:r>
      <w:r w:rsidR="00B050C8" w:rsidRPr="00911195">
        <w:rPr>
          <w:rFonts w:asciiTheme="minorHAnsi" w:hAnsiTheme="minorHAnsi" w:cstheme="minorHAnsi"/>
          <w:sz w:val="24"/>
          <w:szCs w:val="24"/>
        </w:rPr>
        <w:t>, że:</w:t>
      </w:r>
    </w:p>
    <w:p w14:paraId="2D29E486" w14:textId="09EED368" w:rsidR="00B050C8" w:rsidRPr="00911195" w:rsidRDefault="00B050C8" w:rsidP="00B050C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lastRenderedPageBreak/>
        <w:t xml:space="preserve">brak  jest  prawnych,  ekonomicznych  lub  faktycznych  przeszkód  do  zawarcia  </w:t>
      </w:r>
      <w:r w:rsidR="00845568" w:rsidRPr="00911195">
        <w:rPr>
          <w:rFonts w:asciiTheme="minorHAnsi" w:hAnsiTheme="minorHAnsi" w:cstheme="minorHAnsi"/>
          <w:sz w:val="24"/>
          <w:szCs w:val="24"/>
        </w:rPr>
        <w:br/>
      </w:r>
      <w:r w:rsidRPr="00911195">
        <w:rPr>
          <w:rFonts w:asciiTheme="minorHAnsi" w:hAnsiTheme="minorHAnsi" w:cstheme="minorHAnsi"/>
          <w:sz w:val="24"/>
          <w:szCs w:val="24"/>
        </w:rPr>
        <w:t xml:space="preserve">i wykonania niniejszej Umowy; </w:t>
      </w:r>
    </w:p>
    <w:p w14:paraId="3B30AD3D" w14:textId="77777777" w:rsidR="00B050C8" w:rsidRPr="00911195" w:rsidRDefault="00DD2E7B" w:rsidP="00B050C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znajdują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się w dobrej sytuacji finansowej,  gwarantującej w szczególności wykonanie wszelkich zobowiązań wynikając</w:t>
      </w:r>
      <w:r w:rsidRPr="00911195">
        <w:rPr>
          <w:rFonts w:asciiTheme="minorHAnsi" w:hAnsiTheme="minorHAnsi" w:cstheme="minorHAnsi"/>
          <w:sz w:val="24"/>
          <w:szCs w:val="24"/>
        </w:rPr>
        <w:t>ych z niniejszej Umowy, nie są w stosunku  do  nich wszczęte  postępowania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 upadłościowe  ani  nie  istnieją przesłanki do ogłoszenia </w:t>
      </w:r>
      <w:r w:rsidRPr="00911195">
        <w:rPr>
          <w:rFonts w:asciiTheme="minorHAnsi" w:hAnsiTheme="minorHAnsi" w:cstheme="minorHAnsi"/>
          <w:sz w:val="24"/>
          <w:szCs w:val="24"/>
        </w:rPr>
        <w:t xml:space="preserve">ich 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upadłości; </w:t>
      </w:r>
    </w:p>
    <w:p w14:paraId="5572DEB7" w14:textId="77777777" w:rsidR="00B050C8" w:rsidRPr="00C77538" w:rsidRDefault="00B050C8" w:rsidP="00B050C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nie toczą się żadne postępowania sądowe lub administracyjne, które mogłyby mieć wpływ   na   zdolność   zawarcia   lub   wykonania   niniejszej Umowy,  w szczególności </w:t>
      </w:r>
      <w:r w:rsidR="00DD2E7B" w:rsidRPr="00911195">
        <w:rPr>
          <w:rFonts w:asciiTheme="minorHAnsi" w:hAnsiTheme="minorHAnsi" w:cstheme="minorHAnsi"/>
          <w:sz w:val="24"/>
          <w:szCs w:val="24"/>
        </w:rPr>
        <w:t>Strony</w:t>
      </w:r>
      <w:r w:rsidRPr="00911195">
        <w:rPr>
          <w:rFonts w:asciiTheme="minorHAnsi" w:hAnsiTheme="minorHAnsi" w:cstheme="minorHAnsi"/>
          <w:sz w:val="24"/>
          <w:szCs w:val="24"/>
        </w:rPr>
        <w:t xml:space="preserve"> oświadcza</w:t>
      </w:r>
      <w:r w:rsidR="00DD2E7B" w:rsidRPr="00911195">
        <w:rPr>
          <w:rFonts w:asciiTheme="minorHAnsi" w:hAnsiTheme="minorHAnsi" w:cstheme="minorHAnsi"/>
          <w:sz w:val="24"/>
          <w:szCs w:val="24"/>
        </w:rPr>
        <w:t>ją</w:t>
      </w:r>
      <w:r w:rsidRPr="00911195">
        <w:rPr>
          <w:rFonts w:asciiTheme="minorHAnsi" w:hAnsiTheme="minorHAnsi" w:cstheme="minorHAnsi"/>
          <w:sz w:val="24"/>
          <w:szCs w:val="24"/>
        </w:rPr>
        <w:t>, że w dacie zawarcia niniejszej Umowy nie tocz</w:t>
      </w:r>
      <w:r w:rsidR="00DD2E7B" w:rsidRPr="00911195">
        <w:rPr>
          <w:rFonts w:asciiTheme="minorHAnsi" w:hAnsiTheme="minorHAnsi" w:cstheme="minorHAnsi"/>
          <w:sz w:val="24"/>
          <w:szCs w:val="24"/>
        </w:rPr>
        <w:t>ą</w:t>
      </w:r>
      <w:r w:rsidRPr="00911195">
        <w:rPr>
          <w:rFonts w:asciiTheme="minorHAnsi" w:hAnsiTheme="minorHAnsi" w:cstheme="minorHAnsi"/>
          <w:sz w:val="24"/>
          <w:szCs w:val="24"/>
        </w:rPr>
        <w:t xml:space="preserve"> się wobec ni</w:t>
      </w:r>
      <w:r w:rsidR="00DD2E7B" w:rsidRPr="00911195">
        <w:rPr>
          <w:rFonts w:asciiTheme="minorHAnsi" w:hAnsiTheme="minorHAnsi" w:cstheme="minorHAnsi"/>
          <w:sz w:val="24"/>
          <w:szCs w:val="24"/>
        </w:rPr>
        <w:t>ch</w:t>
      </w:r>
      <w:r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C77538">
        <w:rPr>
          <w:rFonts w:asciiTheme="minorHAnsi" w:hAnsiTheme="minorHAnsi" w:cstheme="minorHAnsi"/>
          <w:sz w:val="24"/>
          <w:szCs w:val="24"/>
        </w:rPr>
        <w:t>jakiekolwiek postępowani</w:t>
      </w:r>
      <w:r w:rsidR="00DD2E7B" w:rsidRPr="00C77538">
        <w:rPr>
          <w:rFonts w:asciiTheme="minorHAnsi" w:hAnsiTheme="minorHAnsi" w:cstheme="minorHAnsi"/>
          <w:sz w:val="24"/>
          <w:szCs w:val="24"/>
        </w:rPr>
        <w:t>a</w:t>
      </w:r>
      <w:r w:rsidRPr="00C77538">
        <w:rPr>
          <w:rFonts w:asciiTheme="minorHAnsi" w:hAnsiTheme="minorHAnsi" w:cstheme="minorHAnsi"/>
          <w:sz w:val="24"/>
          <w:szCs w:val="24"/>
        </w:rPr>
        <w:t xml:space="preserve"> restrukturyzacyjne lub egzekucyjne. </w:t>
      </w:r>
    </w:p>
    <w:p w14:paraId="32D6FF5A" w14:textId="77777777" w:rsidR="00B050C8" w:rsidRPr="00C77538" w:rsidRDefault="00B050C8" w:rsidP="00B050C8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77538">
        <w:rPr>
          <w:rFonts w:asciiTheme="minorHAnsi" w:hAnsiTheme="minorHAnsi" w:cstheme="minorHAnsi"/>
          <w:sz w:val="24"/>
          <w:szCs w:val="24"/>
        </w:rPr>
        <w:t>§ 2.</w:t>
      </w:r>
    </w:p>
    <w:p w14:paraId="7D0EF69C" w14:textId="1050E4D3" w:rsidR="00B050C8" w:rsidRPr="00C77538" w:rsidRDefault="00B050C8" w:rsidP="000041F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77538">
        <w:rPr>
          <w:rFonts w:asciiTheme="minorHAnsi" w:hAnsiTheme="minorHAnsi" w:cstheme="minorHAnsi"/>
          <w:sz w:val="24"/>
          <w:szCs w:val="24"/>
        </w:rPr>
        <w:t xml:space="preserve">Umowa zostaje zawarta na </w:t>
      </w:r>
      <w:r w:rsidR="00C77538" w:rsidRPr="00C77538">
        <w:rPr>
          <w:rFonts w:asciiTheme="minorHAnsi" w:hAnsiTheme="minorHAnsi" w:cstheme="minorHAnsi"/>
          <w:sz w:val="24"/>
          <w:szCs w:val="24"/>
        </w:rPr>
        <w:t>okres</w:t>
      </w:r>
      <w:r w:rsidRPr="00C77538">
        <w:rPr>
          <w:rFonts w:asciiTheme="minorHAnsi" w:hAnsiTheme="minorHAnsi" w:cstheme="minorHAnsi"/>
          <w:sz w:val="24"/>
          <w:szCs w:val="24"/>
        </w:rPr>
        <w:t xml:space="preserve"> </w:t>
      </w:r>
      <w:r w:rsidR="00207815" w:rsidRPr="00C77538">
        <w:rPr>
          <w:rFonts w:asciiTheme="minorHAnsi" w:hAnsiTheme="minorHAnsi" w:cstheme="minorHAnsi"/>
          <w:sz w:val="24"/>
          <w:szCs w:val="24"/>
        </w:rPr>
        <w:t xml:space="preserve">od 1 października 2019 do </w:t>
      </w:r>
      <w:r w:rsidR="00C77538" w:rsidRPr="00C77538">
        <w:rPr>
          <w:rFonts w:asciiTheme="minorHAnsi" w:hAnsiTheme="minorHAnsi" w:cstheme="minorHAnsi"/>
          <w:sz w:val="24"/>
          <w:szCs w:val="24"/>
        </w:rPr>
        <w:br/>
        <w:t>30 września</w:t>
      </w:r>
      <w:r w:rsidR="00207815" w:rsidRPr="00C77538">
        <w:rPr>
          <w:rFonts w:asciiTheme="minorHAnsi" w:hAnsiTheme="minorHAnsi" w:cstheme="minorHAnsi"/>
          <w:sz w:val="24"/>
          <w:szCs w:val="24"/>
        </w:rPr>
        <w:t xml:space="preserve"> 2020. </w:t>
      </w:r>
      <w:r w:rsidRPr="00C77538">
        <w:rPr>
          <w:rFonts w:asciiTheme="minorHAnsi" w:hAnsiTheme="minorHAnsi" w:cstheme="minorHAnsi"/>
          <w:sz w:val="24"/>
          <w:szCs w:val="24"/>
        </w:rPr>
        <w:t xml:space="preserve">Przedmiot umowy zostanie dostarczony i zainstalowany </w:t>
      </w:r>
      <w:r w:rsidR="00C77538" w:rsidRPr="00C77538">
        <w:rPr>
          <w:rFonts w:asciiTheme="minorHAnsi" w:hAnsiTheme="minorHAnsi" w:cstheme="minorHAnsi"/>
          <w:sz w:val="24"/>
          <w:szCs w:val="24"/>
        </w:rPr>
        <w:br/>
      </w:r>
      <w:r w:rsidRPr="00C77538">
        <w:rPr>
          <w:rFonts w:asciiTheme="minorHAnsi" w:hAnsiTheme="minorHAnsi" w:cstheme="minorHAnsi"/>
          <w:sz w:val="24"/>
          <w:szCs w:val="24"/>
        </w:rPr>
        <w:t xml:space="preserve">w siedzibie Najemcy </w:t>
      </w:r>
      <w:r w:rsidR="00CF483D" w:rsidRPr="00C77538">
        <w:rPr>
          <w:rFonts w:asciiTheme="minorHAnsi" w:hAnsiTheme="minorHAnsi" w:cstheme="minorHAnsi"/>
          <w:sz w:val="24"/>
          <w:szCs w:val="24"/>
        </w:rPr>
        <w:t>najpóźniej 1 października</w:t>
      </w:r>
      <w:r w:rsidR="00C77538" w:rsidRPr="00C77538">
        <w:rPr>
          <w:rFonts w:asciiTheme="minorHAnsi" w:hAnsiTheme="minorHAnsi" w:cstheme="minorHAnsi"/>
          <w:sz w:val="24"/>
          <w:szCs w:val="24"/>
        </w:rPr>
        <w:t>.</w:t>
      </w:r>
      <w:r w:rsidR="00CF483D" w:rsidRPr="00C7753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4D7CC8" w14:textId="1800ACBB" w:rsidR="00B050C8" w:rsidRPr="00911195" w:rsidRDefault="00B050C8" w:rsidP="000041F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77538">
        <w:rPr>
          <w:rFonts w:asciiTheme="minorHAnsi" w:hAnsiTheme="minorHAnsi" w:cstheme="minorHAnsi"/>
          <w:sz w:val="24"/>
          <w:szCs w:val="24"/>
        </w:rPr>
        <w:t xml:space="preserve">Wynajmujący  może rozwiązać  Umowę  w  trybie  </w:t>
      </w:r>
      <w:r w:rsidRPr="00911195">
        <w:rPr>
          <w:rFonts w:asciiTheme="minorHAnsi" w:hAnsiTheme="minorHAnsi" w:cstheme="minorHAnsi"/>
          <w:sz w:val="24"/>
          <w:szCs w:val="24"/>
        </w:rPr>
        <w:t xml:space="preserve">natychmiastowym </w:t>
      </w:r>
      <w:r w:rsidR="000041FE" w:rsidRPr="00911195">
        <w:rPr>
          <w:rFonts w:asciiTheme="minorHAnsi" w:hAnsiTheme="minorHAnsi" w:cstheme="minorHAnsi"/>
          <w:sz w:val="24"/>
          <w:szCs w:val="24"/>
        </w:rPr>
        <w:t xml:space="preserve">(po uprzednim wysłaniu do Najemcy pisma o stwierdzonych nieprawidłowościach i zakreśleniu </w:t>
      </w:r>
      <w:r w:rsidR="00845568" w:rsidRPr="00911195">
        <w:rPr>
          <w:rFonts w:asciiTheme="minorHAnsi" w:hAnsiTheme="minorHAnsi" w:cstheme="minorHAnsi"/>
          <w:sz w:val="24"/>
          <w:szCs w:val="24"/>
        </w:rPr>
        <w:br/>
      </w:r>
      <w:r w:rsidR="000041FE" w:rsidRPr="00911195">
        <w:rPr>
          <w:rFonts w:asciiTheme="minorHAnsi" w:hAnsiTheme="minorHAnsi" w:cstheme="minorHAnsi"/>
          <w:sz w:val="24"/>
          <w:szCs w:val="24"/>
        </w:rPr>
        <w:t>14 dniowego terminu na usunięcie stwierdzonych nieprawidłowości) i</w:t>
      </w:r>
      <w:r w:rsidRPr="00911195">
        <w:rPr>
          <w:rFonts w:asciiTheme="minorHAnsi" w:hAnsiTheme="minorHAnsi" w:cstheme="minorHAnsi"/>
          <w:sz w:val="24"/>
          <w:szCs w:val="24"/>
        </w:rPr>
        <w:t xml:space="preserve"> wystąpić wobec Najemcy z roszczeniami odszkodowawczymi, w przypadku: </w:t>
      </w:r>
    </w:p>
    <w:p w14:paraId="11B8CB3E" w14:textId="77777777" w:rsidR="00B050C8" w:rsidRPr="00911195" w:rsidRDefault="00DA6543" w:rsidP="000041F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j</w:t>
      </w:r>
      <w:r w:rsidR="00B050C8" w:rsidRPr="00911195">
        <w:rPr>
          <w:rFonts w:asciiTheme="minorHAnsi" w:hAnsiTheme="minorHAnsi" w:cstheme="minorHAnsi"/>
          <w:sz w:val="24"/>
          <w:szCs w:val="24"/>
        </w:rPr>
        <w:t>eżeli Najemca dopuszcza się zwłoki z zapłatą czynszu co najmnie</w:t>
      </w:r>
      <w:r w:rsidRPr="00911195">
        <w:rPr>
          <w:rFonts w:asciiTheme="minorHAnsi" w:hAnsiTheme="minorHAnsi" w:cstheme="minorHAnsi"/>
          <w:sz w:val="24"/>
          <w:szCs w:val="24"/>
        </w:rPr>
        <w:t>j za dwa pełne okresy płatności</w:t>
      </w:r>
      <w:r w:rsidR="000041FE" w:rsidRPr="00911195">
        <w:rPr>
          <w:rFonts w:asciiTheme="minorHAnsi" w:hAnsiTheme="minorHAnsi" w:cstheme="minorHAnsi"/>
          <w:sz w:val="24"/>
          <w:szCs w:val="24"/>
        </w:rPr>
        <w:t>;</w:t>
      </w:r>
    </w:p>
    <w:p w14:paraId="7959C10B" w14:textId="262BB841" w:rsidR="00B050C8" w:rsidRPr="00911195" w:rsidRDefault="00B050C8" w:rsidP="000041F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nieprzestrzegania zasad i zaleceń dotyczących eksploatacji urządzenia</w:t>
      </w:r>
      <w:r w:rsidR="00C9732C">
        <w:rPr>
          <w:rFonts w:asciiTheme="minorHAnsi" w:hAnsiTheme="minorHAnsi" w:cstheme="minorHAnsi"/>
          <w:sz w:val="24"/>
          <w:szCs w:val="24"/>
        </w:rPr>
        <w:t xml:space="preserve"> skutkującymi jego uszkodzeniem</w:t>
      </w:r>
      <w:r w:rsidR="000041FE" w:rsidRPr="00911195">
        <w:rPr>
          <w:rFonts w:asciiTheme="minorHAnsi" w:hAnsiTheme="minorHAnsi" w:cstheme="minorHAnsi"/>
          <w:sz w:val="24"/>
          <w:szCs w:val="24"/>
        </w:rPr>
        <w:t>;</w:t>
      </w:r>
    </w:p>
    <w:p w14:paraId="034FB3B1" w14:textId="77777777" w:rsidR="00B050C8" w:rsidRPr="00911195" w:rsidRDefault="00B050C8" w:rsidP="000041F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zerwania plomb znajdujących się w/na urządzeniu</w:t>
      </w:r>
      <w:r w:rsidR="000041FE" w:rsidRPr="00911195">
        <w:rPr>
          <w:rFonts w:asciiTheme="minorHAnsi" w:hAnsiTheme="minorHAnsi" w:cstheme="minorHAnsi"/>
          <w:sz w:val="24"/>
          <w:szCs w:val="24"/>
        </w:rPr>
        <w:t>;</w:t>
      </w:r>
    </w:p>
    <w:p w14:paraId="23AD47F9" w14:textId="77777777" w:rsidR="00B050C8" w:rsidRPr="00911195" w:rsidRDefault="00B050C8" w:rsidP="000041F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utraty lub zniszczenia Urządzenia uniemożliwiającego jego dalszą eksploatację</w:t>
      </w:r>
      <w:r w:rsidR="000041FE" w:rsidRPr="00911195">
        <w:rPr>
          <w:rFonts w:asciiTheme="minorHAnsi" w:hAnsiTheme="minorHAnsi" w:cstheme="minorHAnsi"/>
          <w:sz w:val="24"/>
          <w:szCs w:val="24"/>
        </w:rPr>
        <w:t>;</w:t>
      </w:r>
    </w:p>
    <w:p w14:paraId="49AED78D" w14:textId="3E1E22A2" w:rsidR="00B050C8" w:rsidRPr="00911195" w:rsidRDefault="00B050C8" w:rsidP="000041F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Najemca może rozwiązać Umowę </w:t>
      </w:r>
      <w:r w:rsidR="00C9732C">
        <w:rPr>
          <w:rFonts w:asciiTheme="minorHAnsi" w:hAnsiTheme="minorHAnsi" w:cstheme="minorHAnsi"/>
          <w:sz w:val="24"/>
          <w:szCs w:val="24"/>
        </w:rPr>
        <w:t xml:space="preserve">w całości lub części </w:t>
      </w:r>
      <w:r w:rsidRPr="00911195">
        <w:rPr>
          <w:rFonts w:asciiTheme="minorHAnsi" w:hAnsiTheme="minorHAnsi" w:cstheme="minorHAnsi"/>
          <w:sz w:val="24"/>
          <w:szCs w:val="24"/>
        </w:rPr>
        <w:t>w trybie natychmiastowym</w:t>
      </w:r>
      <w:r w:rsidR="000041FE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="00C3593D">
        <w:rPr>
          <w:rFonts w:asciiTheme="minorHAnsi" w:hAnsiTheme="minorHAnsi" w:cstheme="minorHAnsi"/>
          <w:sz w:val="24"/>
          <w:szCs w:val="24"/>
        </w:rPr>
        <w:br/>
      </w:r>
      <w:r w:rsidRPr="00911195">
        <w:rPr>
          <w:rFonts w:asciiTheme="minorHAnsi" w:hAnsiTheme="minorHAnsi" w:cstheme="minorHAnsi"/>
          <w:sz w:val="24"/>
          <w:szCs w:val="24"/>
        </w:rPr>
        <w:t>w przypadku:</w:t>
      </w:r>
    </w:p>
    <w:p w14:paraId="539020A0" w14:textId="77777777" w:rsidR="00B050C8" w:rsidRPr="00911195" w:rsidRDefault="00B050C8" w:rsidP="000041F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awarii Urządzenia trwającej powyżej 3 dni roboczych, l</w:t>
      </w:r>
      <w:r w:rsidR="000041FE" w:rsidRPr="00911195">
        <w:rPr>
          <w:rFonts w:asciiTheme="minorHAnsi" w:hAnsiTheme="minorHAnsi" w:cstheme="minorHAnsi"/>
          <w:sz w:val="24"/>
          <w:szCs w:val="24"/>
        </w:rPr>
        <w:t xml:space="preserve">icząc od dnia zgłoszenia awarii </w:t>
      </w:r>
      <w:r w:rsidRPr="00911195">
        <w:rPr>
          <w:rFonts w:asciiTheme="minorHAnsi" w:hAnsiTheme="minorHAnsi" w:cstheme="minorHAnsi"/>
          <w:sz w:val="24"/>
          <w:szCs w:val="24"/>
        </w:rPr>
        <w:t>w trybie określonym w § 3 pkt 5, o ile Wynajmujący nie zaoferuje w tym czasie urządzenia  zastępczego,  o  takich  samych  lub  zbliżonych  parametrach użytkowych</w:t>
      </w:r>
      <w:r w:rsidR="000041FE" w:rsidRPr="00911195">
        <w:rPr>
          <w:rFonts w:asciiTheme="minorHAnsi" w:hAnsiTheme="minorHAnsi" w:cstheme="minorHAnsi"/>
          <w:sz w:val="24"/>
          <w:szCs w:val="24"/>
        </w:rPr>
        <w:t>;</w:t>
      </w:r>
    </w:p>
    <w:p w14:paraId="5B408340" w14:textId="77777777" w:rsidR="00B050C8" w:rsidRPr="00911195" w:rsidRDefault="00B050C8" w:rsidP="000041F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powtarzających się awarii Urządzenia, uniemożliwi</w:t>
      </w:r>
      <w:r w:rsidR="000041FE" w:rsidRPr="00911195">
        <w:rPr>
          <w:rFonts w:asciiTheme="minorHAnsi" w:hAnsiTheme="minorHAnsi" w:cstheme="minorHAnsi"/>
          <w:sz w:val="24"/>
          <w:szCs w:val="24"/>
        </w:rPr>
        <w:t xml:space="preserve">ających eksploatację Urządzenia </w:t>
      </w:r>
      <w:r w:rsidRPr="00911195">
        <w:rPr>
          <w:rFonts w:asciiTheme="minorHAnsi" w:hAnsiTheme="minorHAnsi" w:cstheme="minorHAnsi"/>
          <w:sz w:val="24"/>
          <w:szCs w:val="24"/>
        </w:rPr>
        <w:t xml:space="preserve">zgodnie z przeznaczeniem. </w:t>
      </w:r>
    </w:p>
    <w:p w14:paraId="49725681" w14:textId="77777777" w:rsidR="00B050C8" w:rsidRPr="00911195" w:rsidRDefault="00B050C8" w:rsidP="000041F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lastRenderedPageBreak/>
        <w:t xml:space="preserve">W każdym wypadku wymagana jest forma pisemna </w:t>
      </w:r>
      <w:r w:rsidR="000041FE" w:rsidRPr="00911195">
        <w:rPr>
          <w:rFonts w:asciiTheme="minorHAnsi" w:hAnsiTheme="minorHAnsi" w:cstheme="minorHAnsi"/>
          <w:sz w:val="24"/>
          <w:szCs w:val="24"/>
        </w:rPr>
        <w:t xml:space="preserve">oświadczenia o rozwiązaniu lub </w:t>
      </w:r>
      <w:r w:rsidRPr="00911195">
        <w:rPr>
          <w:rFonts w:asciiTheme="minorHAnsi" w:hAnsiTheme="minorHAnsi" w:cstheme="minorHAnsi"/>
          <w:sz w:val="24"/>
          <w:szCs w:val="24"/>
        </w:rPr>
        <w:t xml:space="preserve">wypowiedzeniu Umowy, pod rygorem nieważności. </w:t>
      </w:r>
    </w:p>
    <w:p w14:paraId="7926FB9F" w14:textId="34FBDA7D" w:rsidR="00B050C8" w:rsidRPr="00911195" w:rsidRDefault="00B050C8" w:rsidP="00B01E4C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§ 3.</w:t>
      </w:r>
    </w:p>
    <w:p w14:paraId="67900596" w14:textId="77777777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Najemca będzie użytkował Urządzenie zgodnie z jego przeznaczeniem, instrukcją obsługi oraz  innymi  zaleceniami  Wynajmującego  wyrażonymi  podczas  obsługi  serwisowej w formie pisemnej. </w:t>
      </w:r>
    </w:p>
    <w:p w14:paraId="1B332B07" w14:textId="77777777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 zastrzeżeniem postanowień niniejszej Umowy Wynajmujący zobowiązuje się:</w:t>
      </w:r>
    </w:p>
    <w:p w14:paraId="150675BA" w14:textId="77777777" w:rsidR="00B050C8" w:rsidRPr="00911195" w:rsidRDefault="00B050C8" w:rsidP="00342ED3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dostarczyć Urządzenie we wskazane przez Najemcę miejsce;</w:t>
      </w:r>
    </w:p>
    <w:p w14:paraId="33DF0D4E" w14:textId="77777777" w:rsidR="00B050C8" w:rsidRPr="0028185C" w:rsidRDefault="00B050C8" w:rsidP="00342ED3">
      <w:pPr>
        <w:pStyle w:val="Akapitzlist"/>
        <w:numPr>
          <w:ilvl w:val="1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dokonać  jednorazowego  przeszkolenia  osób  wskazanych  przez  Najemcę w</w:t>
      </w:r>
      <w:r w:rsidR="000041FE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>zakresie obsługi urządzenia. Przeprowadzenie szkolenia zostanie potwierdzone Protokołem przekazania urządzenia stanowiącym Załącznik n</w:t>
      </w:r>
      <w:r w:rsidR="000041FE" w:rsidRPr="00911195">
        <w:rPr>
          <w:rFonts w:asciiTheme="minorHAnsi" w:hAnsiTheme="minorHAnsi" w:cstheme="minorHAnsi"/>
          <w:sz w:val="24"/>
          <w:szCs w:val="24"/>
        </w:rPr>
        <w:t xml:space="preserve">r 1 do Umowy. Po sporządzeniu </w:t>
      </w:r>
      <w:r w:rsidRPr="00911195">
        <w:rPr>
          <w:rFonts w:asciiTheme="minorHAnsi" w:hAnsiTheme="minorHAnsi" w:cstheme="minorHAnsi"/>
          <w:sz w:val="24"/>
          <w:szCs w:val="24"/>
        </w:rPr>
        <w:t>w</w:t>
      </w:r>
      <w:r w:rsidR="000041FE" w:rsidRPr="00911195">
        <w:rPr>
          <w:rFonts w:asciiTheme="minorHAnsi" w:hAnsiTheme="minorHAnsi" w:cstheme="minorHAnsi"/>
          <w:sz w:val="24"/>
          <w:szCs w:val="24"/>
        </w:rPr>
        <w:t xml:space="preserve">w. </w:t>
      </w:r>
      <w:r w:rsidRPr="00911195">
        <w:rPr>
          <w:rFonts w:asciiTheme="minorHAnsi" w:hAnsiTheme="minorHAnsi" w:cstheme="minorHAnsi"/>
          <w:sz w:val="24"/>
          <w:szCs w:val="24"/>
        </w:rPr>
        <w:t xml:space="preserve">protokołu Wynajmujący nie będzie zobowiązany </w:t>
      </w:r>
      <w:r w:rsidRPr="0028185C">
        <w:rPr>
          <w:rFonts w:asciiTheme="minorHAnsi" w:hAnsiTheme="minorHAnsi" w:cstheme="minorHAnsi"/>
          <w:sz w:val="24"/>
          <w:szCs w:val="24"/>
        </w:rPr>
        <w:t xml:space="preserve">do przeprowadzenia dodatkowych szkoleń; </w:t>
      </w:r>
    </w:p>
    <w:p w14:paraId="65EFFE73" w14:textId="3B52AF7A" w:rsidR="00B01E4C" w:rsidRPr="0028185C" w:rsidRDefault="009114B4" w:rsidP="00B01E4C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8185C">
        <w:rPr>
          <w:rFonts w:asciiTheme="minorHAnsi" w:hAnsiTheme="minorHAnsi" w:cstheme="minorHAnsi"/>
          <w:sz w:val="24"/>
          <w:szCs w:val="24"/>
        </w:rPr>
        <w:t xml:space="preserve">wspólnie z osobami wskazanymi przez Najemcę </w:t>
      </w:r>
      <w:r w:rsidR="00B050C8" w:rsidRPr="0028185C">
        <w:rPr>
          <w:rFonts w:asciiTheme="minorHAnsi" w:hAnsiTheme="minorHAnsi" w:cstheme="minorHAnsi"/>
          <w:sz w:val="24"/>
          <w:szCs w:val="24"/>
        </w:rPr>
        <w:t xml:space="preserve">podłączyć Urządzenie </w:t>
      </w:r>
      <w:r w:rsidR="000041FE" w:rsidRPr="0028185C">
        <w:rPr>
          <w:rFonts w:asciiTheme="minorHAnsi" w:hAnsiTheme="minorHAnsi" w:cstheme="minorHAnsi"/>
          <w:sz w:val="24"/>
          <w:szCs w:val="24"/>
        </w:rPr>
        <w:t>j</w:t>
      </w:r>
      <w:r w:rsidR="00B050C8" w:rsidRPr="0028185C">
        <w:rPr>
          <w:rFonts w:asciiTheme="minorHAnsi" w:hAnsiTheme="minorHAnsi" w:cstheme="minorHAnsi"/>
          <w:sz w:val="24"/>
          <w:szCs w:val="24"/>
        </w:rPr>
        <w:t>ako drukarkę, skaner</w:t>
      </w:r>
      <w:r w:rsidR="000041FE" w:rsidRPr="0028185C">
        <w:rPr>
          <w:rFonts w:asciiTheme="minorHAnsi" w:hAnsiTheme="minorHAnsi" w:cstheme="minorHAnsi"/>
          <w:sz w:val="24"/>
          <w:szCs w:val="24"/>
        </w:rPr>
        <w:t xml:space="preserve"> </w:t>
      </w:r>
      <w:r w:rsidR="000041FE" w:rsidRPr="0028185C">
        <w:rPr>
          <w:rFonts w:asciiTheme="minorHAnsi" w:eastAsiaTheme="minorHAnsi" w:hAnsiTheme="minorHAnsi" w:cstheme="minorHAnsi"/>
          <w:sz w:val="24"/>
          <w:szCs w:val="24"/>
          <w:lang w:eastAsia="en-US"/>
        </w:rPr>
        <w:t>do sieci, w sposób</w:t>
      </w:r>
      <w:r w:rsidRPr="0028185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0041FE" w:rsidRPr="0028185C">
        <w:rPr>
          <w:rFonts w:asciiTheme="minorHAnsi" w:eastAsiaTheme="minorHAnsi" w:hAnsiTheme="minorHAnsi" w:cstheme="minorHAnsi"/>
          <w:sz w:val="24"/>
          <w:szCs w:val="24"/>
          <w:lang w:eastAsia="en-US"/>
        </w:rPr>
        <w:t>umożliwiający jej normalne użytkowanie</w:t>
      </w:r>
      <w:r w:rsidR="00B050C8" w:rsidRPr="0028185C">
        <w:rPr>
          <w:rFonts w:asciiTheme="minorHAnsi" w:hAnsiTheme="minorHAnsi" w:cstheme="minorHAnsi"/>
          <w:sz w:val="24"/>
          <w:szCs w:val="24"/>
        </w:rPr>
        <w:t xml:space="preserve">,  jeżeli  taka  funkcjonalność  jest </w:t>
      </w:r>
      <w:r w:rsidR="00F74C0F" w:rsidRPr="0028185C">
        <w:rPr>
          <w:rFonts w:asciiTheme="minorHAnsi" w:hAnsiTheme="minorHAnsi" w:cstheme="minorHAnsi"/>
          <w:sz w:val="24"/>
          <w:szCs w:val="24"/>
        </w:rPr>
        <w:t>dostępna w Urządzeniu</w:t>
      </w:r>
      <w:r w:rsidR="00B050C8" w:rsidRPr="0028185C">
        <w:rPr>
          <w:rFonts w:asciiTheme="minorHAnsi" w:hAnsiTheme="minorHAnsi" w:cstheme="minorHAnsi"/>
          <w:sz w:val="24"/>
          <w:szCs w:val="24"/>
        </w:rPr>
        <w:t xml:space="preserve">; </w:t>
      </w:r>
      <w:r w:rsidR="00B01E4C" w:rsidRPr="0028185C">
        <w:rPr>
          <w:rFonts w:asciiTheme="minorHAnsi" w:hAnsiTheme="minorHAnsi" w:cstheme="minorHAnsi"/>
          <w:sz w:val="24"/>
          <w:szCs w:val="24"/>
        </w:rPr>
        <w:t>przy czym jednocześnie Wynajmujący dokona przeszkolenia osób wskazanych przez Najemcę w zakresie podłączenia, instalacji Urządzenia</w:t>
      </w:r>
      <w:r w:rsidRPr="0028185C">
        <w:rPr>
          <w:rFonts w:asciiTheme="minorHAnsi" w:hAnsiTheme="minorHAnsi" w:cstheme="minorHAnsi"/>
          <w:sz w:val="24"/>
          <w:szCs w:val="24"/>
        </w:rPr>
        <w:t>;</w:t>
      </w:r>
    </w:p>
    <w:p w14:paraId="35243DAC" w14:textId="4F949702" w:rsidR="009114B4" w:rsidRPr="0028185C" w:rsidRDefault="009114B4" w:rsidP="009114B4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8185C">
        <w:rPr>
          <w:rFonts w:asciiTheme="minorHAnsi" w:hAnsiTheme="minorHAnsi" w:cstheme="minorHAnsi"/>
          <w:sz w:val="24"/>
          <w:szCs w:val="24"/>
        </w:rPr>
        <w:t xml:space="preserve">wspólnie z osobami wskazanymi przez Najemcę </w:t>
      </w:r>
      <w:r w:rsidRPr="0028185C">
        <w:rPr>
          <w:rFonts w:cstheme="minorHAnsi"/>
          <w:sz w:val="24"/>
          <w:szCs w:val="24"/>
        </w:rPr>
        <w:t>uruchomi</w:t>
      </w:r>
      <w:r w:rsidR="008D0A5E" w:rsidRPr="0028185C">
        <w:rPr>
          <w:rFonts w:cstheme="minorHAnsi"/>
          <w:sz w:val="24"/>
          <w:szCs w:val="24"/>
        </w:rPr>
        <w:t>ć</w:t>
      </w:r>
      <w:r w:rsidRPr="0028185C">
        <w:rPr>
          <w:rFonts w:cstheme="minorHAnsi"/>
          <w:sz w:val="24"/>
          <w:szCs w:val="24"/>
        </w:rPr>
        <w:t xml:space="preserve"> i skonfigur</w:t>
      </w:r>
      <w:r w:rsidR="008D0A5E" w:rsidRPr="0028185C">
        <w:rPr>
          <w:rFonts w:cstheme="minorHAnsi"/>
          <w:sz w:val="24"/>
          <w:szCs w:val="24"/>
        </w:rPr>
        <w:t>ować</w:t>
      </w:r>
      <w:r w:rsidRPr="0028185C">
        <w:rPr>
          <w:rFonts w:cstheme="minorHAnsi"/>
          <w:sz w:val="24"/>
          <w:szCs w:val="24"/>
        </w:rPr>
        <w:t xml:space="preserve"> system zarządzania urządzeniami drukującymi oraz przeprowadzi</w:t>
      </w:r>
      <w:r w:rsidR="008D0A5E" w:rsidRPr="0028185C">
        <w:rPr>
          <w:rFonts w:cstheme="minorHAnsi"/>
          <w:sz w:val="24"/>
          <w:szCs w:val="24"/>
        </w:rPr>
        <w:t>ć</w:t>
      </w:r>
      <w:r w:rsidRPr="0028185C">
        <w:rPr>
          <w:rFonts w:cstheme="minorHAnsi"/>
          <w:sz w:val="24"/>
          <w:szCs w:val="24"/>
        </w:rPr>
        <w:t xml:space="preserve"> testy funkcjonalne urządzeń drukujących i systemu potwierdzające ich prawidłową współpracę. </w:t>
      </w:r>
    </w:p>
    <w:p w14:paraId="2DFAEC23" w14:textId="77777777" w:rsidR="000041FE" w:rsidRPr="00911195" w:rsidRDefault="000041FE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8185C">
        <w:rPr>
          <w:rFonts w:asciiTheme="minorHAnsi" w:hAnsiTheme="minorHAnsi" w:cstheme="minorHAnsi"/>
          <w:sz w:val="24"/>
          <w:szCs w:val="24"/>
        </w:rPr>
        <w:t>W</w:t>
      </w:r>
      <w:r w:rsidR="00B050C8" w:rsidRPr="0028185C">
        <w:rPr>
          <w:rFonts w:asciiTheme="minorHAnsi" w:hAnsiTheme="minorHAnsi" w:cstheme="minorHAnsi"/>
          <w:sz w:val="24"/>
          <w:szCs w:val="24"/>
        </w:rPr>
        <w:t xml:space="preserve">ydatki związane z zakupem materiałów eksploatacyjnych, części zamiennych oraz obsługi serwisowej, niezbędne dla prawidłowego użytkowania </w:t>
      </w:r>
      <w:r w:rsidR="00B050C8" w:rsidRPr="00911195">
        <w:rPr>
          <w:rFonts w:asciiTheme="minorHAnsi" w:hAnsiTheme="minorHAnsi" w:cstheme="minorHAnsi"/>
          <w:sz w:val="24"/>
          <w:szCs w:val="24"/>
        </w:rPr>
        <w:t>Urządzenia, ponosi Wynajmujący.</w:t>
      </w:r>
    </w:p>
    <w:p w14:paraId="0E41CD97" w14:textId="70F7EC41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Obsługę  serwisową  urządzenia  oraz  materiały  eksploatacyjne  i  części  zamienne,  </w:t>
      </w:r>
      <w:r w:rsidR="00C3593D">
        <w:rPr>
          <w:rFonts w:asciiTheme="minorHAnsi" w:hAnsiTheme="minorHAnsi" w:cstheme="minorHAnsi"/>
          <w:sz w:val="24"/>
          <w:szCs w:val="24"/>
        </w:rPr>
        <w:br/>
      </w:r>
      <w:r w:rsidRPr="00911195">
        <w:rPr>
          <w:rFonts w:asciiTheme="minorHAnsi" w:hAnsiTheme="minorHAnsi" w:cstheme="minorHAnsi"/>
          <w:sz w:val="24"/>
          <w:szCs w:val="24"/>
        </w:rPr>
        <w:t xml:space="preserve">z wyjątkiem papieru i zszywek, zapewnia tylko i wyłącznie Wynajmujący. Wynajmujący może </w:t>
      </w:r>
      <w:r w:rsidR="00342ED3" w:rsidRPr="00911195">
        <w:rPr>
          <w:rFonts w:asciiTheme="minorHAnsi" w:hAnsiTheme="minorHAnsi" w:cstheme="minorHAnsi"/>
          <w:sz w:val="24"/>
          <w:szCs w:val="24"/>
        </w:rPr>
        <w:t>w</w:t>
      </w:r>
      <w:r w:rsidRPr="00911195">
        <w:rPr>
          <w:rFonts w:asciiTheme="minorHAnsi" w:hAnsiTheme="minorHAnsi" w:cstheme="minorHAnsi"/>
          <w:sz w:val="24"/>
          <w:szCs w:val="24"/>
        </w:rPr>
        <w:t xml:space="preserve">strzymać obsługę serwisową Urządzenia oraz dostarczanie materiałów eksploatacyjnych w przypadku  wystąpienia po  stronie  Najemcy  opóźnienia  </w:t>
      </w:r>
      <w:r w:rsidR="00C3593D">
        <w:rPr>
          <w:rFonts w:asciiTheme="minorHAnsi" w:hAnsiTheme="minorHAnsi" w:cstheme="minorHAnsi"/>
          <w:sz w:val="24"/>
          <w:szCs w:val="24"/>
        </w:rPr>
        <w:br/>
      </w:r>
      <w:r w:rsidRPr="00911195">
        <w:rPr>
          <w:rFonts w:asciiTheme="minorHAnsi" w:hAnsiTheme="minorHAnsi" w:cstheme="minorHAnsi"/>
          <w:sz w:val="24"/>
          <w:szCs w:val="24"/>
        </w:rPr>
        <w:t xml:space="preserve">z  płatnościami   czynszu  lub jakichkolwiek  innych  opłat,  do  zapłaty  których  Najemca  jest  zobowiązany  zgodnie  z niniejszą Umową, trwającego powyżej </w:t>
      </w:r>
      <w:r w:rsidR="00845568" w:rsidRPr="00911195">
        <w:rPr>
          <w:rFonts w:asciiTheme="minorHAnsi" w:hAnsiTheme="minorHAnsi" w:cstheme="minorHAnsi"/>
          <w:sz w:val="24"/>
          <w:szCs w:val="24"/>
        </w:rPr>
        <w:t>21</w:t>
      </w:r>
      <w:r w:rsidRPr="00911195">
        <w:rPr>
          <w:rFonts w:asciiTheme="minorHAnsi" w:hAnsiTheme="minorHAnsi" w:cstheme="minorHAnsi"/>
          <w:sz w:val="24"/>
          <w:szCs w:val="24"/>
        </w:rPr>
        <w:t xml:space="preserve"> dni od dnia doręczenia Najemcy faktury  VAT w formie papierowej.  Wstrzymanie  świadczenia  </w:t>
      </w:r>
      <w:r w:rsidRPr="00911195">
        <w:rPr>
          <w:rFonts w:asciiTheme="minorHAnsi" w:hAnsiTheme="minorHAnsi" w:cstheme="minorHAnsi"/>
          <w:sz w:val="24"/>
          <w:szCs w:val="24"/>
        </w:rPr>
        <w:lastRenderedPageBreak/>
        <w:t xml:space="preserve">obsługi  serwisowej  Urządzenia  oraz  dostarczania  materiałów   eksploatacyjnych   może   trwać  aż   do   zapłaty   przez   Najemcę   na rzecz  Wynajmującego  całości  zaległych  kwot  należnych  Wynajmującemu  zgodnie  z  niniejszą Umową i nie powoduje zwolnienia Najemcy z obowiązku zapłaty na rzecz Wynajmującego czynszu lub innych opłat należnych Wynajmującemu zgodnie z niniejszą Umową. </w:t>
      </w:r>
    </w:p>
    <w:p w14:paraId="0D78C94A" w14:textId="77777777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Wynajmujący zobowiązuj</w:t>
      </w:r>
      <w:r w:rsidR="00DA6543" w:rsidRPr="00911195">
        <w:rPr>
          <w:rFonts w:asciiTheme="minorHAnsi" w:hAnsiTheme="minorHAnsi" w:cstheme="minorHAnsi"/>
          <w:sz w:val="24"/>
          <w:szCs w:val="24"/>
        </w:rPr>
        <w:t>e</w:t>
      </w:r>
      <w:r w:rsidRPr="00911195">
        <w:rPr>
          <w:rFonts w:asciiTheme="minorHAnsi" w:hAnsiTheme="minorHAnsi" w:cstheme="minorHAnsi"/>
          <w:sz w:val="24"/>
          <w:szCs w:val="24"/>
        </w:rPr>
        <w:t xml:space="preserve"> się do reakcji na zgłoszenia serwisowe i realizacji dostawy materiałów eksploatacyjnych w ciągu jednego dnia roboczego od zgłoszenia faktu ich braku lub nieprawidłowości działania urządzenia. W przypadku braku reakcji bądź dostawy w określonym terminie potrącona zostanie 1/30 wartości abonamentu za dane urządzenie, a w przypadku przekroczenia terminu o 7 dni całkowita wartość </w:t>
      </w:r>
      <w:r w:rsidR="00DA6543" w:rsidRPr="00911195">
        <w:rPr>
          <w:rFonts w:asciiTheme="minorHAnsi" w:hAnsiTheme="minorHAnsi" w:cstheme="minorHAnsi"/>
          <w:sz w:val="24"/>
          <w:szCs w:val="24"/>
        </w:rPr>
        <w:t xml:space="preserve">miesięczna </w:t>
      </w:r>
      <w:r w:rsidRPr="00911195">
        <w:rPr>
          <w:rFonts w:asciiTheme="minorHAnsi" w:hAnsiTheme="minorHAnsi" w:cstheme="minorHAnsi"/>
          <w:sz w:val="24"/>
          <w:szCs w:val="24"/>
        </w:rPr>
        <w:t>abonamentu za to urządzenie.</w:t>
      </w:r>
    </w:p>
    <w:p w14:paraId="0964D381" w14:textId="77777777" w:rsidR="00DF7A51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Wynajmujący  zobowiązuje  się  przystąpić  do  naprawy  Urządzenia  najpóźniej  następnego dnia roboczego po dniu zgłoszenia przez Najemcę awarii, zgodnie 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="00845568" w:rsidRPr="00911195">
        <w:rPr>
          <w:rFonts w:asciiTheme="minorHAnsi" w:hAnsiTheme="minorHAnsi" w:cstheme="minorHAnsi"/>
          <w:sz w:val="24"/>
          <w:szCs w:val="24"/>
        </w:rPr>
        <w:br/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z   procedurami </w:t>
      </w:r>
      <w:r w:rsidRPr="00911195">
        <w:rPr>
          <w:rFonts w:asciiTheme="minorHAnsi" w:hAnsiTheme="minorHAnsi" w:cstheme="minorHAnsi"/>
          <w:sz w:val="24"/>
          <w:szCs w:val="24"/>
        </w:rPr>
        <w:t>przewidzianymi w niniejszej Umowie. W szczególnych prz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ypadkach np. w przypadku braku </w:t>
      </w:r>
      <w:r w:rsidRPr="00911195">
        <w:rPr>
          <w:rFonts w:asciiTheme="minorHAnsi" w:hAnsiTheme="minorHAnsi" w:cstheme="minorHAnsi"/>
          <w:sz w:val="24"/>
          <w:szCs w:val="24"/>
        </w:rPr>
        <w:t>możliwości naprawy Urządzenia w miejscu jego użytkowa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nia Wynajmujący dostarczy inne </w:t>
      </w:r>
      <w:r w:rsidRPr="00911195">
        <w:rPr>
          <w:rFonts w:asciiTheme="minorHAnsi" w:hAnsiTheme="minorHAnsi" w:cstheme="minorHAnsi"/>
          <w:sz w:val="24"/>
          <w:szCs w:val="24"/>
        </w:rPr>
        <w:t>urządzenie o tej samej lub podobnej funkcjonalności, wolne od wad, w czasie  12 godzin roboczych</w:t>
      </w:r>
      <w:r w:rsidR="00C472C1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 xml:space="preserve"> od  momentu stwierdzenia,  przez  osobę  upoważnioną  przez  Wynajmującego, braku możliwości naprawy Urządzenia.</w:t>
      </w:r>
    </w:p>
    <w:p w14:paraId="6DCECE88" w14:textId="7C12A8AB" w:rsidR="00B050C8" w:rsidRPr="00911195" w:rsidRDefault="00C472C1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Dostawy </w:t>
      </w:r>
      <w:r w:rsidR="00E06730" w:rsidRPr="00911195">
        <w:rPr>
          <w:rFonts w:asciiTheme="minorHAnsi" w:hAnsiTheme="minorHAnsi" w:cstheme="minorHAnsi"/>
          <w:sz w:val="24"/>
          <w:szCs w:val="24"/>
        </w:rPr>
        <w:t xml:space="preserve">i naprawy </w:t>
      </w:r>
      <w:r w:rsidRPr="00911195">
        <w:rPr>
          <w:rFonts w:asciiTheme="minorHAnsi" w:hAnsiTheme="minorHAnsi" w:cstheme="minorHAnsi"/>
          <w:sz w:val="24"/>
          <w:szCs w:val="24"/>
        </w:rPr>
        <w:t>realizowane będą od poniedziałku do piątku z wyłączeniem dni ustawowo wolnych od pracy, w godzinach od 7</w:t>
      </w:r>
      <w:r w:rsidRPr="00911195">
        <w:rPr>
          <w:rFonts w:asciiTheme="minorHAnsi" w:hAnsiTheme="minorHAnsi" w:cstheme="minorHAnsi"/>
          <w:sz w:val="24"/>
          <w:szCs w:val="24"/>
          <w:vertAlign w:val="superscript"/>
        </w:rPr>
        <w:t>30</w:t>
      </w:r>
      <w:r w:rsidRPr="00911195">
        <w:rPr>
          <w:rFonts w:asciiTheme="minorHAnsi" w:hAnsiTheme="minorHAnsi" w:cstheme="minorHAnsi"/>
          <w:sz w:val="24"/>
          <w:szCs w:val="24"/>
        </w:rPr>
        <w:t xml:space="preserve"> do 15</w:t>
      </w:r>
      <w:r w:rsidRPr="00911195">
        <w:rPr>
          <w:rFonts w:asciiTheme="minorHAnsi" w:hAnsiTheme="minorHAnsi" w:cstheme="minorHAnsi"/>
          <w:sz w:val="24"/>
          <w:szCs w:val="24"/>
          <w:vertAlign w:val="superscript"/>
        </w:rPr>
        <w:t>00</w:t>
      </w:r>
      <w:r w:rsidR="00814F20" w:rsidRPr="00911195">
        <w:rPr>
          <w:rFonts w:asciiTheme="minorHAnsi" w:hAnsiTheme="minorHAnsi" w:cstheme="minorHAnsi"/>
          <w:sz w:val="24"/>
          <w:szCs w:val="24"/>
          <w:vertAlign w:val="superscript"/>
        </w:rPr>
        <w:t>.</w:t>
      </w:r>
    </w:p>
    <w:p w14:paraId="31D62F84" w14:textId="4AF31A19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Wynajmujący zobowiązuje się do przekazania jednego tonera zapasowego monochromatycznego d</w:t>
      </w:r>
      <w:r w:rsidR="00762E3A">
        <w:rPr>
          <w:rFonts w:asciiTheme="minorHAnsi" w:hAnsiTheme="minorHAnsi" w:cstheme="minorHAnsi"/>
          <w:sz w:val="24"/>
          <w:szCs w:val="24"/>
        </w:rPr>
        <w:t xml:space="preserve">o każdego </w:t>
      </w:r>
      <w:r w:rsidR="0028185C">
        <w:rPr>
          <w:rFonts w:asciiTheme="minorHAnsi" w:hAnsiTheme="minorHAnsi" w:cstheme="minorHAnsi"/>
          <w:sz w:val="24"/>
          <w:szCs w:val="24"/>
        </w:rPr>
        <w:t>urządze</w:t>
      </w:r>
      <w:r w:rsidR="00762E3A">
        <w:rPr>
          <w:rFonts w:asciiTheme="minorHAnsi" w:hAnsiTheme="minorHAnsi" w:cstheme="minorHAnsi"/>
          <w:sz w:val="24"/>
          <w:szCs w:val="24"/>
        </w:rPr>
        <w:t>nia</w:t>
      </w:r>
      <w:r w:rsidR="0028185C">
        <w:rPr>
          <w:rFonts w:asciiTheme="minorHAnsi" w:hAnsiTheme="minorHAnsi" w:cstheme="minorHAnsi"/>
          <w:sz w:val="24"/>
          <w:szCs w:val="24"/>
        </w:rPr>
        <w:t>.</w:t>
      </w:r>
      <w:r w:rsidR="00DE2F6F">
        <w:rPr>
          <w:rFonts w:asciiTheme="minorHAnsi" w:hAnsiTheme="minorHAnsi" w:cstheme="minorHAnsi"/>
          <w:sz w:val="24"/>
          <w:szCs w:val="24"/>
        </w:rPr>
        <w:t xml:space="preserve"> </w:t>
      </w:r>
      <w:r w:rsidR="00762E3A">
        <w:rPr>
          <w:rFonts w:asciiTheme="minorHAnsi" w:hAnsiTheme="minorHAnsi" w:cstheme="minorHAnsi"/>
          <w:sz w:val="24"/>
          <w:szCs w:val="24"/>
        </w:rPr>
        <w:t xml:space="preserve">Tonery kolorowe dostarczane będą </w:t>
      </w:r>
      <w:r w:rsidR="00762E3A">
        <w:rPr>
          <w:rFonts w:asciiTheme="minorHAnsi" w:hAnsiTheme="minorHAnsi" w:cstheme="minorHAnsi"/>
          <w:sz w:val="24"/>
          <w:szCs w:val="24"/>
        </w:rPr>
        <w:br/>
        <w:t xml:space="preserve">sukcesywnie, zgodnie z zapotrzebowaniem. </w:t>
      </w:r>
      <w:r w:rsidR="00DE2F6F">
        <w:rPr>
          <w:rFonts w:asciiTheme="minorHAnsi" w:hAnsiTheme="minorHAnsi" w:cstheme="minorHAnsi"/>
          <w:sz w:val="24"/>
          <w:szCs w:val="24"/>
        </w:rPr>
        <w:t xml:space="preserve">Wynajmujący zobowiązuje się </w:t>
      </w:r>
      <w:r w:rsidR="0028185C">
        <w:rPr>
          <w:rFonts w:asciiTheme="minorHAnsi" w:hAnsiTheme="minorHAnsi" w:cstheme="minorHAnsi"/>
          <w:sz w:val="24"/>
          <w:szCs w:val="24"/>
        </w:rPr>
        <w:t xml:space="preserve">także </w:t>
      </w:r>
      <w:r w:rsidR="00DE2F6F">
        <w:rPr>
          <w:rFonts w:asciiTheme="minorHAnsi" w:hAnsiTheme="minorHAnsi" w:cstheme="minorHAnsi"/>
          <w:sz w:val="24"/>
          <w:szCs w:val="24"/>
        </w:rPr>
        <w:t>do odbierania zużytych tonerów</w:t>
      </w:r>
      <w:r w:rsidR="00354F58" w:rsidRPr="00354F58">
        <w:rPr>
          <w:rFonts w:asciiTheme="minorHAnsi" w:hAnsiTheme="minorHAnsi" w:cstheme="minorHAnsi"/>
          <w:sz w:val="24"/>
          <w:szCs w:val="24"/>
        </w:rPr>
        <w:t xml:space="preserve"> </w:t>
      </w:r>
      <w:r w:rsidR="00354F58">
        <w:rPr>
          <w:rFonts w:asciiTheme="minorHAnsi" w:hAnsiTheme="minorHAnsi" w:cstheme="minorHAnsi"/>
          <w:sz w:val="24"/>
          <w:szCs w:val="24"/>
        </w:rPr>
        <w:t>przy okazji dostarczania tonerów zapasowych.</w:t>
      </w:r>
    </w:p>
    <w:p w14:paraId="21C6960A" w14:textId="44C0B3A8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 celu zmniejszenia prawdopodobieństwa ewentualnych pr</w:t>
      </w:r>
      <w:r w:rsidR="00DA6543" w:rsidRPr="00911195">
        <w:rPr>
          <w:rFonts w:asciiTheme="minorHAnsi" w:hAnsiTheme="minorHAnsi" w:cstheme="minorHAnsi"/>
          <w:sz w:val="24"/>
          <w:szCs w:val="24"/>
        </w:rPr>
        <w:t>zerw w pracy i reak</w:t>
      </w:r>
      <w:r w:rsidRPr="00911195">
        <w:rPr>
          <w:rFonts w:asciiTheme="minorHAnsi" w:hAnsiTheme="minorHAnsi" w:cstheme="minorHAnsi"/>
          <w:sz w:val="24"/>
          <w:szCs w:val="24"/>
        </w:rPr>
        <w:t>cji przed wystąpieniem zdarzenia wymagającego interwencji serwisu bądź dostawy materiałów eksploatacyjnych</w:t>
      </w:r>
      <w:r w:rsidR="00E06730" w:rsidRPr="00911195">
        <w:rPr>
          <w:rFonts w:asciiTheme="minorHAnsi" w:hAnsiTheme="minorHAnsi" w:cstheme="minorHAnsi"/>
          <w:sz w:val="24"/>
          <w:szCs w:val="24"/>
        </w:rPr>
        <w:t>,</w:t>
      </w:r>
      <w:r w:rsidRPr="00911195">
        <w:rPr>
          <w:rFonts w:asciiTheme="minorHAnsi" w:hAnsiTheme="minorHAnsi" w:cstheme="minorHAnsi"/>
          <w:sz w:val="24"/>
          <w:szCs w:val="24"/>
        </w:rPr>
        <w:t xml:space="preserve"> Wynajmujący zobowiązuje się do systematycznego</w:t>
      </w:r>
      <w:r w:rsidR="00DE2F6F">
        <w:rPr>
          <w:rFonts w:asciiTheme="minorHAnsi" w:hAnsiTheme="minorHAnsi" w:cstheme="minorHAnsi"/>
          <w:sz w:val="24"/>
          <w:szCs w:val="24"/>
        </w:rPr>
        <w:t xml:space="preserve"> (przynajmniej raz na tydzień)</w:t>
      </w:r>
      <w:r w:rsidRPr="00911195">
        <w:rPr>
          <w:rFonts w:asciiTheme="minorHAnsi" w:hAnsiTheme="minorHAnsi" w:cstheme="minorHAnsi"/>
          <w:sz w:val="24"/>
          <w:szCs w:val="24"/>
        </w:rPr>
        <w:t xml:space="preserve"> odczytywania automatycznych komunikatów z urządzeń np. o </w:t>
      </w:r>
      <w:r w:rsidR="00046D7E">
        <w:rPr>
          <w:rFonts w:asciiTheme="minorHAnsi" w:hAnsiTheme="minorHAnsi" w:cstheme="minorHAnsi"/>
          <w:sz w:val="24"/>
          <w:szCs w:val="24"/>
        </w:rPr>
        <w:t>liczbie</w:t>
      </w:r>
      <w:r w:rsidRPr="00911195">
        <w:rPr>
          <w:rFonts w:asciiTheme="minorHAnsi" w:hAnsiTheme="minorHAnsi" w:cstheme="minorHAnsi"/>
          <w:sz w:val="24"/>
          <w:szCs w:val="24"/>
        </w:rPr>
        <w:t xml:space="preserve"> kopii</w:t>
      </w:r>
      <w:r w:rsidR="006C6BD8" w:rsidRPr="00911195">
        <w:rPr>
          <w:rFonts w:asciiTheme="minorHAnsi" w:hAnsiTheme="minorHAnsi" w:cstheme="minorHAnsi"/>
          <w:sz w:val="24"/>
          <w:szCs w:val="24"/>
        </w:rPr>
        <w:t>,</w:t>
      </w:r>
      <w:r w:rsidRPr="00911195">
        <w:rPr>
          <w:rFonts w:asciiTheme="minorHAnsi" w:hAnsiTheme="minorHAnsi" w:cstheme="minorHAnsi"/>
          <w:sz w:val="24"/>
          <w:szCs w:val="24"/>
        </w:rPr>
        <w:t xml:space="preserve"> stanie urządzenia, ilości tonera itp.</w:t>
      </w:r>
      <w:r w:rsidR="00814F20" w:rsidRPr="00911195">
        <w:rPr>
          <w:rFonts w:asciiTheme="minorHAnsi" w:hAnsiTheme="minorHAnsi" w:cstheme="minorHAnsi"/>
          <w:sz w:val="24"/>
          <w:szCs w:val="24"/>
        </w:rPr>
        <w:t>,</w:t>
      </w:r>
      <w:r w:rsidRPr="00911195">
        <w:rPr>
          <w:rFonts w:asciiTheme="minorHAnsi" w:hAnsiTheme="minorHAnsi" w:cstheme="minorHAnsi"/>
          <w:sz w:val="24"/>
          <w:szCs w:val="24"/>
        </w:rPr>
        <w:t xml:space="preserve"> jeśli takie zostaną</w:t>
      </w:r>
      <w:r w:rsidR="00DE413B">
        <w:rPr>
          <w:rFonts w:asciiTheme="minorHAnsi" w:hAnsiTheme="minorHAnsi" w:cstheme="minorHAnsi"/>
          <w:sz w:val="24"/>
          <w:szCs w:val="24"/>
        </w:rPr>
        <w:t xml:space="preserve">, </w:t>
      </w:r>
      <w:r w:rsidRPr="00911195">
        <w:rPr>
          <w:rFonts w:asciiTheme="minorHAnsi" w:hAnsiTheme="minorHAnsi" w:cstheme="minorHAnsi"/>
          <w:sz w:val="24"/>
          <w:szCs w:val="24"/>
        </w:rPr>
        <w:t>skonfigurowane</w:t>
      </w:r>
      <w:r w:rsidR="00DE413B">
        <w:rPr>
          <w:rFonts w:asciiTheme="minorHAnsi" w:hAnsiTheme="minorHAnsi" w:cstheme="minorHAnsi"/>
          <w:sz w:val="24"/>
          <w:szCs w:val="24"/>
        </w:rPr>
        <w:t xml:space="preserve">, </w:t>
      </w:r>
      <w:r w:rsidR="00B91262">
        <w:rPr>
          <w:rFonts w:asciiTheme="minorHAnsi" w:hAnsiTheme="minorHAnsi" w:cstheme="minorHAnsi"/>
          <w:sz w:val="24"/>
          <w:szCs w:val="24"/>
        </w:rPr>
        <w:t xml:space="preserve">a także powiadomienia Najemcy o takim odczycie, szczególnie </w:t>
      </w:r>
      <w:r w:rsidR="00B91262">
        <w:rPr>
          <w:rFonts w:asciiTheme="minorHAnsi" w:hAnsiTheme="minorHAnsi" w:cstheme="minorHAnsi"/>
          <w:sz w:val="24"/>
          <w:szCs w:val="24"/>
        </w:rPr>
        <w:br/>
        <w:t xml:space="preserve">w przypadku spisywania stanu licznika, na podstawie którego wystawiona zostanie faktura. </w:t>
      </w:r>
    </w:p>
    <w:p w14:paraId="5A76C5A4" w14:textId="7E18650B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lastRenderedPageBreak/>
        <w:t>Wynajm</w:t>
      </w:r>
      <w:r w:rsidR="00342ED3" w:rsidRPr="00911195">
        <w:rPr>
          <w:rFonts w:asciiTheme="minorHAnsi" w:hAnsiTheme="minorHAnsi" w:cstheme="minorHAnsi"/>
          <w:sz w:val="24"/>
          <w:szCs w:val="24"/>
        </w:rPr>
        <w:t>ujący zobowiązuje się do udostęp</w:t>
      </w:r>
      <w:r w:rsidRPr="00911195">
        <w:rPr>
          <w:rFonts w:asciiTheme="minorHAnsi" w:hAnsiTheme="minorHAnsi" w:cstheme="minorHAnsi"/>
          <w:sz w:val="24"/>
          <w:szCs w:val="24"/>
        </w:rPr>
        <w:t>nienia wskazanym podmiotom/osobom zarządzającym IT w sieci Najemcy, takich uprawnień do zarządzania i konfiguracji urządzeń, które umożliwią wykorzystanie możliwości urządzeń zgodnie z jego specyfikacja techniczną</w:t>
      </w:r>
      <w:r w:rsidR="00E06730" w:rsidRPr="00911195">
        <w:rPr>
          <w:rFonts w:asciiTheme="minorHAnsi" w:hAnsiTheme="minorHAnsi" w:cstheme="minorHAnsi"/>
          <w:sz w:val="24"/>
          <w:szCs w:val="24"/>
        </w:rPr>
        <w:t>.</w:t>
      </w:r>
    </w:p>
    <w:p w14:paraId="1988F8EA" w14:textId="031567EA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Najemca  zobowiązuje  się  do  używania  papieru  kserograficz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nego  zgodnego  </w:t>
      </w:r>
      <w:r w:rsidR="00845568" w:rsidRPr="00911195">
        <w:rPr>
          <w:rFonts w:asciiTheme="minorHAnsi" w:hAnsiTheme="minorHAnsi" w:cstheme="minorHAnsi"/>
          <w:sz w:val="24"/>
          <w:szCs w:val="24"/>
        </w:rPr>
        <w:br/>
      </w:r>
      <w:r w:rsidR="00342ED3" w:rsidRPr="00911195">
        <w:rPr>
          <w:rFonts w:asciiTheme="minorHAnsi" w:hAnsiTheme="minorHAnsi" w:cstheme="minorHAnsi"/>
          <w:sz w:val="24"/>
          <w:szCs w:val="24"/>
        </w:rPr>
        <w:t>z  zaleceniami i</w:t>
      </w:r>
      <w:r w:rsidRPr="00911195">
        <w:rPr>
          <w:rFonts w:asciiTheme="minorHAnsi" w:hAnsiTheme="minorHAnsi" w:cstheme="minorHAnsi"/>
          <w:sz w:val="24"/>
          <w:szCs w:val="24"/>
        </w:rPr>
        <w:t>nstrukcji obsługi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 xml:space="preserve">Urządzenia, stanowiącej Załącznik nr </w:t>
      </w:r>
      <w:r w:rsidR="00A3752C" w:rsidRPr="00911195">
        <w:rPr>
          <w:rFonts w:asciiTheme="minorHAnsi" w:hAnsiTheme="minorHAnsi" w:cstheme="minorHAnsi"/>
          <w:sz w:val="24"/>
          <w:szCs w:val="24"/>
        </w:rPr>
        <w:t>4</w:t>
      </w:r>
      <w:r w:rsidRPr="00911195">
        <w:rPr>
          <w:rFonts w:asciiTheme="minorHAnsi" w:hAnsiTheme="minorHAnsi" w:cstheme="minorHAnsi"/>
          <w:sz w:val="24"/>
          <w:szCs w:val="24"/>
        </w:rPr>
        <w:t xml:space="preserve"> do niniejszej umowy.</w:t>
      </w:r>
    </w:p>
    <w:p w14:paraId="36C1DA03" w14:textId="77777777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Koszt zakupu papieru i zszywek ponosi Najemca. </w:t>
      </w:r>
    </w:p>
    <w:p w14:paraId="45D576FD" w14:textId="77777777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Jeżeli  na  skutek  nieprzestrzegania  instrukcji  obsługi  lub  zaleceń  Wynajmującego  nastąpi uszkodzenie Urządzenia,  koszty  jego  naprawy,  tj.  m.in.  koszty  części  zamiennych  i robocizny, ponosi Najemca. </w:t>
      </w:r>
    </w:p>
    <w:p w14:paraId="29428FD8" w14:textId="77777777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Najemca nie może przekazać  Urządzenia,  odpłatnie  lub  nieodpłatnie,  do  użytku  osobom trzecim, bez pisemnej zgody Wynajmującego. </w:t>
      </w:r>
    </w:p>
    <w:p w14:paraId="79951354" w14:textId="77777777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Najemca nie jest uprawniony do ustanowienia jakiegokolwiek obciążenia na wynajmowanym Urządzeniu. W czasie trwania niniejszej Umowy Najemca ponosi pełne ryzyko związane z utratą  lub  zniszczeniem  Urządzenia,  za  wyjątk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iem  okoliczności,  za  które, </w:t>
      </w:r>
      <w:r w:rsidRPr="00911195">
        <w:rPr>
          <w:rFonts w:asciiTheme="minorHAnsi" w:hAnsiTheme="minorHAnsi" w:cstheme="minorHAnsi"/>
          <w:sz w:val="24"/>
          <w:szCs w:val="24"/>
        </w:rPr>
        <w:t xml:space="preserve">odpowiedzialność ponosi Wynajmujący. </w:t>
      </w:r>
    </w:p>
    <w:p w14:paraId="671370C1" w14:textId="722F6701" w:rsidR="00B050C8" w:rsidRPr="00911195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W  przypadku utraty, całkowitego  zniszczenia  lub  takiego  uszkodzenia  Urządzenia,  które uniemożliwiało  będzie  jego  dalszą  eksploatację,  Najemca  w  terminie </w:t>
      </w:r>
      <w:r w:rsidRPr="00911195">
        <w:rPr>
          <w:rFonts w:asciiTheme="minorHAnsi" w:hAnsiTheme="minorHAnsi" w:cstheme="minorHAnsi"/>
          <w:sz w:val="24"/>
          <w:szCs w:val="24"/>
        </w:rPr>
        <w:tab/>
        <w:t xml:space="preserve">7  dni  od  dnia 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 xml:space="preserve">otrzymania wezwania  od  Wynajmującego, zobowiązuje się do  zapłaty  na rzecz Wynajmującego 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kwoty </w:t>
      </w:r>
      <w:r w:rsidRPr="00911195">
        <w:rPr>
          <w:rFonts w:asciiTheme="minorHAnsi" w:hAnsiTheme="minorHAnsi" w:cstheme="minorHAnsi"/>
          <w:sz w:val="24"/>
          <w:szCs w:val="24"/>
        </w:rPr>
        <w:t>odpowiadającej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 wartości </w:t>
      </w:r>
      <w:r w:rsidRPr="00911195">
        <w:rPr>
          <w:rFonts w:asciiTheme="minorHAnsi" w:hAnsiTheme="minorHAnsi" w:cstheme="minorHAnsi"/>
          <w:sz w:val="24"/>
          <w:szCs w:val="24"/>
        </w:rPr>
        <w:t xml:space="preserve">Urządzenia, podanej  </w:t>
      </w:r>
      <w:r w:rsidR="00845568" w:rsidRPr="00911195">
        <w:rPr>
          <w:rFonts w:asciiTheme="minorHAnsi" w:hAnsiTheme="minorHAnsi" w:cstheme="minorHAnsi"/>
          <w:sz w:val="24"/>
          <w:szCs w:val="24"/>
        </w:rPr>
        <w:br/>
      </w:r>
      <w:r w:rsidRPr="00911195">
        <w:rPr>
          <w:rFonts w:asciiTheme="minorHAnsi" w:hAnsiTheme="minorHAnsi" w:cstheme="minorHAnsi"/>
          <w:sz w:val="24"/>
          <w:szCs w:val="24"/>
        </w:rPr>
        <w:t xml:space="preserve">w Protokole przekazania urządzenia, pomniejszonej o kwotę odpowiadającą stopniowi dotychczasowego zużycia Urządzenia. Na  potrzeby niniejszego postanowienia strony Umowy przyjmują,  że wartość  Urządzenia  ulegała  będzie  obniżeniu  o 15  %  </w:t>
      </w:r>
      <w:r w:rsidR="00207815">
        <w:rPr>
          <w:rFonts w:asciiTheme="minorHAnsi" w:hAnsiTheme="minorHAnsi" w:cstheme="minorHAnsi"/>
          <w:sz w:val="24"/>
          <w:szCs w:val="24"/>
        </w:rPr>
        <w:br/>
      </w:r>
      <w:r w:rsidRPr="00911195">
        <w:rPr>
          <w:rFonts w:asciiTheme="minorHAnsi" w:hAnsiTheme="minorHAnsi" w:cstheme="minorHAnsi"/>
          <w:sz w:val="24"/>
          <w:szCs w:val="24"/>
        </w:rPr>
        <w:t xml:space="preserve">z  upływem  pełnego  roku  jego 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 xml:space="preserve">eksploatacji.  Zasada  wyrażona  w  tym  punkcie  ma  zastosowanie  również  w  przypadku utraty lub zniszczenia Urządzenia na skutek czynów zabronionych, w tym w szczególności kradzieży. </w:t>
      </w:r>
    </w:p>
    <w:p w14:paraId="6FD98409" w14:textId="543ED7C5" w:rsidR="00B050C8" w:rsidRDefault="00B050C8" w:rsidP="00342ED3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W terminie 3 dni roboczych od dnia zakończenia lub rozwiązania niniejszej Umowy Najemca zwróci Urządzenie Wynajmującemu   potwierdzone   Protokołem   Zdawczo-Odbiorczym stanowiącym  Załącznik nr </w:t>
      </w:r>
      <w:r w:rsidR="00A3752C" w:rsidRPr="00911195">
        <w:rPr>
          <w:rFonts w:asciiTheme="minorHAnsi" w:hAnsiTheme="minorHAnsi" w:cstheme="minorHAnsi"/>
          <w:sz w:val="24"/>
          <w:szCs w:val="24"/>
        </w:rPr>
        <w:t>3</w:t>
      </w:r>
      <w:r w:rsidRPr="00911195">
        <w:rPr>
          <w:rFonts w:asciiTheme="minorHAnsi" w:hAnsiTheme="minorHAnsi" w:cstheme="minorHAnsi"/>
          <w:sz w:val="24"/>
          <w:szCs w:val="24"/>
        </w:rPr>
        <w:t xml:space="preserve"> do  Umowy  w  stanie  niepogorszonym,  za  wyjątkiem  zużycia wynikającego  z  prawidłowej  eksploatacji  Urządzenia,  zgodn</w:t>
      </w:r>
      <w:r w:rsidR="00342ED3" w:rsidRPr="00911195">
        <w:rPr>
          <w:rFonts w:asciiTheme="minorHAnsi" w:hAnsiTheme="minorHAnsi" w:cstheme="minorHAnsi"/>
          <w:sz w:val="24"/>
          <w:szCs w:val="24"/>
        </w:rPr>
        <w:t xml:space="preserve">ego  z  instrukcją  producenta </w:t>
      </w:r>
      <w:r w:rsidRPr="00911195">
        <w:rPr>
          <w:rFonts w:asciiTheme="minorHAnsi" w:hAnsiTheme="minorHAnsi" w:cstheme="minorHAnsi"/>
          <w:sz w:val="24"/>
          <w:szCs w:val="24"/>
        </w:rPr>
        <w:t xml:space="preserve">Urządzenia, wytycznymi Wynajmującego oraz niniejszą </w:t>
      </w:r>
      <w:r w:rsidRPr="00911195">
        <w:rPr>
          <w:rFonts w:asciiTheme="minorHAnsi" w:hAnsiTheme="minorHAnsi" w:cstheme="minorHAnsi"/>
          <w:sz w:val="24"/>
          <w:szCs w:val="24"/>
        </w:rPr>
        <w:lastRenderedPageBreak/>
        <w:t xml:space="preserve">Umową. </w:t>
      </w:r>
      <w:r w:rsidR="00DA6543" w:rsidRPr="00911195">
        <w:rPr>
          <w:rFonts w:asciiTheme="minorHAnsi" w:hAnsiTheme="minorHAnsi" w:cstheme="minorHAnsi"/>
          <w:sz w:val="24"/>
          <w:szCs w:val="24"/>
        </w:rPr>
        <w:t xml:space="preserve">Do </w:t>
      </w:r>
      <w:r w:rsidRPr="00911195">
        <w:rPr>
          <w:rFonts w:asciiTheme="minorHAnsi" w:hAnsiTheme="minorHAnsi" w:cstheme="minorHAnsi"/>
          <w:sz w:val="24"/>
          <w:szCs w:val="24"/>
        </w:rPr>
        <w:t xml:space="preserve">dnia faktycznego zwrotu Urządzenia Najemca jest zobowiązany do ponoszenia kosztów eksploatacji Urządzenia. </w:t>
      </w:r>
    </w:p>
    <w:p w14:paraId="09E88367" w14:textId="1B6AEA04" w:rsidR="00632A59" w:rsidRPr="00046D7E" w:rsidRDefault="00632A59" w:rsidP="00046D7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2A59">
        <w:rPr>
          <w:rFonts w:asciiTheme="minorHAnsi" w:hAnsiTheme="minorHAnsi" w:cstheme="minorHAnsi"/>
          <w:sz w:val="24"/>
          <w:szCs w:val="24"/>
        </w:rPr>
        <w:t>Wynajmujący i Najemca przewidują możliwość wymiany urządze</w:t>
      </w:r>
      <w:r>
        <w:rPr>
          <w:rFonts w:asciiTheme="minorHAnsi" w:hAnsiTheme="minorHAnsi" w:cstheme="minorHAnsi"/>
          <w:sz w:val="24"/>
          <w:szCs w:val="24"/>
        </w:rPr>
        <w:t>ń</w:t>
      </w:r>
      <w:r w:rsidRPr="00632A59">
        <w:rPr>
          <w:rFonts w:asciiTheme="minorHAnsi" w:hAnsiTheme="minorHAnsi" w:cstheme="minorHAnsi"/>
          <w:sz w:val="24"/>
          <w:szCs w:val="24"/>
        </w:rPr>
        <w:t xml:space="preserve"> na inne, </w:t>
      </w:r>
      <w:r>
        <w:rPr>
          <w:rFonts w:asciiTheme="minorHAnsi" w:hAnsiTheme="minorHAnsi" w:cstheme="minorHAnsi"/>
          <w:sz w:val="24"/>
          <w:szCs w:val="24"/>
        </w:rPr>
        <w:t xml:space="preserve">zarówno </w:t>
      </w:r>
      <w:r w:rsidR="00046D7E">
        <w:rPr>
          <w:rFonts w:asciiTheme="minorHAnsi" w:hAnsiTheme="minorHAnsi" w:cstheme="minorHAnsi"/>
          <w:sz w:val="24"/>
          <w:szCs w:val="24"/>
        </w:rPr>
        <w:br/>
      </w:r>
      <w:r w:rsidRPr="00632A59">
        <w:rPr>
          <w:rFonts w:asciiTheme="minorHAnsi" w:hAnsiTheme="minorHAnsi" w:cstheme="minorHAnsi"/>
          <w:sz w:val="24"/>
          <w:szCs w:val="24"/>
        </w:rPr>
        <w:t>w sytuacjach związanych z awarią urządzenia</w:t>
      </w:r>
      <w:r w:rsidR="00301125">
        <w:rPr>
          <w:rFonts w:asciiTheme="minorHAnsi" w:hAnsiTheme="minorHAnsi" w:cstheme="minorHAnsi"/>
          <w:sz w:val="24"/>
          <w:szCs w:val="24"/>
        </w:rPr>
        <w:t>, jak i w wyniku zmienionych potrzeb Najemcy, z tym zastrzeżeniem, że parametry funkcjonalno-użytkowe nowego urządzeni</w:t>
      </w:r>
      <w:r w:rsidR="00002D29">
        <w:rPr>
          <w:rFonts w:asciiTheme="minorHAnsi" w:hAnsiTheme="minorHAnsi" w:cstheme="minorHAnsi"/>
          <w:sz w:val="24"/>
          <w:szCs w:val="24"/>
        </w:rPr>
        <w:t>a</w:t>
      </w:r>
      <w:r w:rsidR="00301125">
        <w:rPr>
          <w:rFonts w:asciiTheme="minorHAnsi" w:hAnsiTheme="minorHAnsi" w:cstheme="minorHAnsi"/>
          <w:sz w:val="24"/>
          <w:szCs w:val="24"/>
        </w:rPr>
        <w:t xml:space="preserve"> nie będą gorsze od parametrów urządzenia</w:t>
      </w:r>
      <w:r w:rsidR="00002D29">
        <w:rPr>
          <w:rFonts w:asciiTheme="minorHAnsi" w:hAnsiTheme="minorHAnsi" w:cstheme="minorHAnsi"/>
          <w:sz w:val="24"/>
          <w:szCs w:val="24"/>
        </w:rPr>
        <w:t xml:space="preserve"> wymienianego.</w:t>
      </w:r>
      <w:r w:rsidR="0030112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6AB4B01" w14:textId="77777777" w:rsidR="00B050C8" w:rsidRPr="00911195" w:rsidRDefault="00B050C8" w:rsidP="00342ED3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§ 4.</w:t>
      </w:r>
    </w:p>
    <w:p w14:paraId="7469110B" w14:textId="31E1380D" w:rsidR="00F74C0F" w:rsidRPr="00911195" w:rsidRDefault="00B050C8" w:rsidP="00F74C0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Za użytkowanie Urządzeń Najemca uiszcza miesięczną opłatę</w:t>
      </w:r>
      <w:r w:rsidR="00845568" w:rsidRPr="00911195">
        <w:rPr>
          <w:rFonts w:asciiTheme="minorHAnsi" w:hAnsiTheme="minorHAnsi" w:cstheme="minorHAnsi"/>
          <w:sz w:val="24"/>
          <w:szCs w:val="24"/>
        </w:rPr>
        <w:t>,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 xml:space="preserve">na którą składa się czynsz oraz </w:t>
      </w:r>
      <w:r w:rsidR="00F74C0F" w:rsidRPr="00911195">
        <w:rPr>
          <w:rFonts w:asciiTheme="minorHAnsi" w:hAnsiTheme="minorHAnsi" w:cstheme="minorHAnsi"/>
          <w:sz w:val="24"/>
          <w:szCs w:val="24"/>
        </w:rPr>
        <w:t>zapłata za  wykonane kopie</w:t>
      </w:r>
      <w:r w:rsidRPr="00911195">
        <w:rPr>
          <w:rFonts w:asciiTheme="minorHAnsi" w:hAnsiTheme="minorHAnsi" w:cstheme="minorHAnsi"/>
          <w:sz w:val="24"/>
          <w:szCs w:val="24"/>
        </w:rPr>
        <w:t>.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>Najemca  upoważnia  Wynajmującego  do  wystawiania faktur bez podpisu Najemcy.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DBFCF39" w14:textId="1F741564" w:rsidR="00DA4ADB" w:rsidRPr="00911195" w:rsidRDefault="00DA4ADB" w:rsidP="00DA4ADB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Strony ustalają, że maksymaln</w:t>
      </w:r>
      <w:r w:rsidR="00DD659C" w:rsidRPr="00911195">
        <w:rPr>
          <w:rFonts w:asciiTheme="minorHAnsi" w:hAnsiTheme="minorHAnsi" w:cstheme="minorHAnsi"/>
          <w:sz w:val="24"/>
          <w:szCs w:val="24"/>
        </w:rPr>
        <w:t>a</w:t>
      </w:r>
      <w:r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="00DD659C" w:rsidRPr="00911195">
        <w:rPr>
          <w:rFonts w:asciiTheme="minorHAnsi" w:hAnsiTheme="minorHAnsi" w:cstheme="minorHAnsi"/>
          <w:sz w:val="24"/>
          <w:szCs w:val="24"/>
        </w:rPr>
        <w:t>wartość umowy</w:t>
      </w:r>
      <w:r w:rsidR="00761FC5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 xml:space="preserve">wynosi: </w:t>
      </w:r>
      <w:bookmarkStart w:id="0" w:name="_Hlk17275171"/>
      <w:r w:rsidR="00845568" w:rsidRPr="00911195">
        <w:rPr>
          <w:rFonts w:asciiTheme="minorHAnsi" w:hAnsiTheme="minorHAnsi" w:cstheme="minorHAnsi"/>
          <w:sz w:val="24"/>
          <w:szCs w:val="24"/>
        </w:rPr>
        <w:t>………..</w:t>
      </w:r>
      <w:bookmarkEnd w:id="0"/>
      <w:r w:rsidRPr="00911195">
        <w:rPr>
          <w:rFonts w:asciiTheme="minorHAnsi" w:hAnsiTheme="minorHAnsi" w:cstheme="minorHAnsi"/>
          <w:sz w:val="24"/>
          <w:szCs w:val="24"/>
        </w:rPr>
        <w:t xml:space="preserve"> zł brutto (</w:t>
      </w:r>
      <w:r w:rsidR="00845568" w:rsidRPr="00911195">
        <w:rPr>
          <w:rFonts w:asciiTheme="minorHAnsi" w:hAnsiTheme="minorHAnsi" w:cstheme="minorHAnsi"/>
          <w:sz w:val="24"/>
          <w:szCs w:val="24"/>
        </w:rPr>
        <w:t>………..</w:t>
      </w:r>
      <w:r w:rsidRPr="00911195">
        <w:rPr>
          <w:rFonts w:asciiTheme="minorHAnsi" w:hAnsiTheme="minorHAnsi" w:cstheme="minorHAnsi"/>
          <w:sz w:val="24"/>
          <w:szCs w:val="24"/>
        </w:rPr>
        <w:t xml:space="preserve"> zł</w:t>
      </w:r>
      <w:r w:rsidR="00DD659C" w:rsidRPr="00911195">
        <w:rPr>
          <w:rFonts w:asciiTheme="minorHAnsi" w:hAnsiTheme="minorHAnsi" w:cstheme="minorHAnsi"/>
          <w:sz w:val="24"/>
          <w:szCs w:val="24"/>
        </w:rPr>
        <w:t xml:space="preserve"> netto</w:t>
      </w:r>
      <w:r w:rsidRPr="00911195">
        <w:rPr>
          <w:rFonts w:asciiTheme="minorHAnsi" w:hAnsiTheme="minorHAnsi" w:cstheme="minorHAnsi"/>
          <w:sz w:val="24"/>
          <w:szCs w:val="24"/>
        </w:rPr>
        <w:t xml:space="preserve"> + Vat), na </w:t>
      </w:r>
      <w:r w:rsidR="00DD659C" w:rsidRPr="00911195">
        <w:rPr>
          <w:rFonts w:asciiTheme="minorHAnsi" w:hAnsiTheme="minorHAnsi" w:cstheme="minorHAnsi"/>
          <w:sz w:val="24"/>
          <w:szCs w:val="24"/>
        </w:rPr>
        <w:t>co</w:t>
      </w:r>
      <w:r w:rsidRPr="00911195">
        <w:rPr>
          <w:rFonts w:asciiTheme="minorHAnsi" w:hAnsiTheme="minorHAnsi" w:cstheme="minorHAnsi"/>
          <w:sz w:val="24"/>
          <w:szCs w:val="24"/>
        </w:rPr>
        <w:t xml:space="preserve"> składa się</w:t>
      </w:r>
      <w:r w:rsidR="00DD659C" w:rsidRPr="00911195">
        <w:rPr>
          <w:rFonts w:asciiTheme="minorHAnsi" w:hAnsiTheme="minorHAnsi" w:cstheme="minorHAnsi"/>
          <w:sz w:val="24"/>
          <w:szCs w:val="24"/>
        </w:rPr>
        <w:t xml:space="preserve"> wynagrodzenie</w:t>
      </w:r>
      <w:r w:rsidRPr="00911195">
        <w:rPr>
          <w:rFonts w:asciiTheme="minorHAnsi" w:hAnsiTheme="minorHAnsi" w:cstheme="minorHAnsi"/>
          <w:sz w:val="24"/>
          <w:szCs w:val="24"/>
        </w:rPr>
        <w:t>:</w:t>
      </w:r>
    </w:p>
    <w:p w14:paraId="427DC434" w14:textId="6E61A2C6" w:rsidR="00DA4ADB" w:rsidRPr="00911195" w:rsidRDefault="00006D3D" w:rsidP="00006D3D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za urządzenia:</w:t>
      </w:r>
      <w:r w:rsidR="00DD659C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="00845568" w:rsidRPr="00911195">
        <w:rPr>
          <w:rFonts w:asciiTheme="minorHAnsi" w:hAnsiTheme="minorHAnsi" w:cstheme="minorHAnsi"/>
          <w:sz w:val="24"/>
          <w:szCs w:val="24"/>
        </w:rPr>
        <w:t>………..</w:t>
      </w:r>
      <w:r w:rsidR="00DD659C" w:rsidRPr="00911195">
        <w:rPr>
          <w:rFonts w:asciiTheme="minorHAnsi" w:hAnsiTheme="minorHAnsi" w:cstheme="minorHAnsi"/>
          <w:sz w:val="24"/>
          <w:szCs w:val="24"/>
        </w:rPr>
        <w:t>zł brutto (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="00DD659C" w:rsidRPr="00911195">
        <w:rPr>
          <w:rFonts w:asciiTheme="minorHAnsi" w:hAnsiTheme="minorHAnsi" w:cstheme="minorHAnsi"/>
          <w:sz w:val="24"/>
          <w:szCs w:val="24"/>
        </w:rPr>
        <w:t>zł netto + Vat)</w:t>
      </w:r>
      <w:r w:rsidRPr="00911195">
        <w:rPr>
          <w:rFonts w:asciiTheme="minorHAnsi" w:hAnsiTheme="minorHAnsi" w:cstheme="minorHAnsi"/>
          <w:sz w:val="24"/>
          <w:szCs w:val="24"/>
        </w:rPr>
        <w:t xml:space="preserve"> m</w:t>
      </w:r>
      <w:r w:rsidR="00DD659C" w:rsidRPr="00911195">
        <w:rPr>
          <w:rFonts w:asciiTheme="minorHAnsi" w:hAnsiTheme="minorHAnsi" w:cstheme="minorHAnsi"/>
          <w:sz w:val="24"/>
          <w:szCs w:val="24"/>
        </w:rPr>
        <w:t xml:space="preserve">iesięcznie, 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>zł brutto</w:t>
      </w:r>
      <w:r w:rsidR="00DD659C" w:rsidRPr="00911195">
        <w:rPr>
          <w:rFonts w:asciiTheme="minorHAnsi" w:hAnsiTheme="minorHAnsi" w:cstheme="minorHAnsi"/>
          <w:sz w:val="24"/>
          <w:szCs w:val="24"/>
        </w:rPr>
        <w:t xml:space="preserve"> (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="00DD659C" w:rsidRPr="00911195">
        <w:rPr>
          <w:rFonts w:asciiTheme="minorHAnsi" w:hAnsiTheme="minorHAnsi" w:cstheme="minorHAnsi"/>
          <w:sz w:val="24"/>
          <w:szCs w:val="24"/>
        </w:rPr>
        <w:t>zł netto + Vat)</w:t>
      </w:r>
      <w:r w:rsidRPr="00911195">
        <w:rPr>
          <w:rFonts w:asciiTheme="minorHAnsi" w:hAnsiTheme="minorHAnsi" w:cstheme="minorHAnsi"/>
          <w:sz w:val="24"/>
          <w:szCs w:val="24"/>
        </w:rPr>
        <w:t xml:space="preserve"> za </w:t>
      </w:r>
      <w:r w:rsidR="00845568" w:rsidRPr="00911195">
        <w:rPr>
          <w:rFonts w:asciiTheme="minorHAnsi" w:hAnsiTheme="minorHAnsi" w:cstheme="minorHAnsi"/>
          <w:sz w:val="24"/>
          <w:szCs w:val="24"/>
        </w:rPr>
        <w:t>………..</w:t>
      </w:r>
      <w:r w:rsidRPr="00911195">
        <w:rPr>
          <w:rFonts w:asciiTheme="minorHAnsi" w:hAnsiTheme="minorHAnsi" w:cstheme="minorHAnsi"/>
          <w:sz w:val="24"/>
          <w:szCs w:val="24"/>
        </w:rPr>
        <w:t xml:space="preserve"> miesiące;</w:t>
      </w:r>
    </w:p>
    <w:p w14:paraId="42E1BBBD" w14:textId="5D7154E3" w:rsidR="00C9732C" w:rsidRPr="00046D7E" w:rsidRDefault="00DD659C" w:rsidP="00046D7E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za wydruki: prognozowana liczba kopii czarno-białych 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 xml:space="preserve">x 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 xml:space="preserve">zł netto = 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 xml:space="preserve">zł netto; prognozowana liczba kopii kolorowych 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 xml:space="preserve">x 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 xml:space="preserve">zł netto = 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 xml:space="preserve">zł netto. Łącznie za wydruki: 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>zł brutto (</w:t>
      </w:r>
      <w:r w:rsidR="00845568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>zł netto + Vat).</w:t>
      </w:r>
      <w:r w:rsidR="00761FC5" w:rsidRPr="00046D7E">
        <w:rPr>
          <w:rFonts w:asciiTheme="minorHAnsi" w:hAnsiTheme="minorHAnsi" w:cstheme="minorHAnsi"/>
          <w:strike/>
          <w:sz w:val="24"/>
          <w:szCs w:val="24"/>
        </w:rPr>
        <w:t xml:space="preserve"> </w:t>
      </w:r>
    </w:p>
    <w:p w14:paraId="4CB84C80" w14:textId="77777777" w:rsidR="00DD659C" w:rsidRPr="00C77538" w:rsidRDefault="00DD659C" w:rsidP="0020781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77538">
        <w:rPr>
          <w:rFonts w:asciiTheme="minorHAnsi" w:hAnsiTheme="minorHAnsi" w:cstheme="minorHAnsi"/>
          <w:sz w:val="24"/>
          <w:szCs w:val="24"/>
        </w:rPr>
        <w:t>W przypadku nie wykorzystania całego (maksymalnego) wynagrodzenia objętego umową, Wynajmującemu nie przysługuje z tego tytułu roszczenie odszkodowawcze lub uzupełniające o wynagrodzenie.</w:t>
      </w:r>
    </w:p>
    <w:p w14:paraId="555BB439" w14:textId="77777777" w:rsidR="00B050C8" w:rsidRPr="00911195" w:rsidRDefault="00B050C8" w:rsidP="00F74C0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Czynsz miesięczny jest stały i wynosi w zależności od urządzenia:</w:t>
      </w:r>
    </w:p>
    <w:p w14:paraId="3A1DD3DC" w14:textId="401A55F5" w:rsidR="00B050C8" w:rsidRPr="00911195" w:rsidRDefault="00481026" w:rsidP="00F74C0F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="00006D3D" w:rsidRPr="00911195">
        <w:rPr>
          <w:rFonts w:asciiTheme="minorHAnsi" w:hAnsiTheme="minorHAnsi" w:cstheme="minorHAnsi"/>
          <w:sz w:val="24"/>
          <w:szCs w:val="24"/>
        </w:rPr>
        <w:t xml:space="preserve">– </w:t>
      </w:r>
      <w:r w:rsidRPr="00911195">
        <w:rPr>
          <w:rFonts w:asciiTheme="minorHAnsi" w:hAnsiTheme="minorHAnsi" w:cstheme="minorHAnsi"/>
          <w:sz w:val="24"/>
          <w:szCs w:val="24"/>
        </w:rPr>
        <w:t>………..</w:t>
      </w:r>
      <w:r w:rsidR="00006D3D" w:rsidRPr="00911195">
        <w:rPr>
          <w:rFonts w:asciiTheme="minorHAnsi" w:hAnsiTheme="minorHAnsi" w:cstheme="minorHAnsi"/>
          <w:sz w:val="24"/>
          <w:szCs w:val="24"/>
        </w:rPr>
        <w:t xml:space="preserve"> sztuk 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- </w:t>
      </w:r>
      <w:r w:rsidRPr="00911195">
        <w:rPr>
          <w:rFonts w:asciiTheme="minorHAnsi" w:hAnsiTheme="minorHAnsi" w:cstheme="minorHAnsi"/>
          <w:sz w:val="24"/>
          <w:szCs w:val="24"/>
        </w:rPr>
        <w:t>……….. zł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powiększonej o p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odatek VAT naliczony wg </w:t>
      </w:r>
      <w:r w:rsidR="00B050C8" w:rsidRPr="00911195">
        <w:rPr>
          <w:rFonts w:asciiTheme="minorHAnsi" w:hAnsiTheme="minorHAnsi" w:cstheme="minorHAnsi"/>
          <w:sz w:val="24"/>
          <w:szCs w:val="24"/>
        </w:rPr>
        <w:t>stawki właściwej w dniu powstania obowiązku podatkowego.</w:t>
      </w:r>
    </w:p>
    <w:p w14:paraId="25558101" w14:textId="1286E8AB" w:rsidR="00B050C8" w:rsidRPr="00911195" w:rsidRDefault="00481026" w:rsidP="00F74C0F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– </w:t>
      </w:r>
      <w:r w:rsidRPr="00911195">
        <w:rPr>
          <w:rFonts w:asciiTheme="minorHAnsi" w:hAnsiTheme="minorHAnsi" w:cstheme="minorHAnsi"/>
          <w:sz w:val="24"/>
          <w:szCs w:val="24"/>
        </w:rPr>
        <w:t>………..</w:t>
      </w:r>
      <w:r w:rsidR="00006D3D" w:rsidRPr="00911195">
        <w:rPr>
          <w:rFonts w:asciiTheme="minorHAnsi" w:hAnsiTheme="minorHAnsi" w:cstheme="minorHAnsi"/>
          <w:sz w:val="24"/>
          <w:szCs w:val="24"/>
        </w:rPr>
        <w:t xml:space="preserve"> sztuk - </w:t>
      </w:r>
      <w:r w:rsidRPr="00911195">
        <w:rPr>
          <w:rFonts w:asciiTheme="minorHAnsi" w:hAnsiTheme="minorHAnsi" w:cstheme="minorHAnsi"/>
          <w:sz w:val="24"/>
          <w:szCs w:val="24"/>
        </w:rPr>
        <w:t>……….. zł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powiększonej o podatek VAT naliczony wg stawki właściwej w dniu powstania obowiązku podatkowego. </w:t>
      </w:r>
    </w:p>
    <w:p w14:paraId="5C42D449" w14:textId="24063192" w:rsidR="00F74C0F" w:rsidRDefault="00481026" w:rsidP="00F74C0F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– </w:t>
      </w:r>
      <w:r w:rsidRPr="00911195">
        <w:rPr>
          <w:rFonts w:asciiTheme="minorHAnsi" w:hAnsiTheme="minorHAnsi" w:cstheme="minorHAnsi"/>
          <w:sz w:val="24"/>
          <w:szCs w:val="24"/>
        </w:rPr>
        <w:t>………..</w:t>
      </w:r>
      <w:r w:rsidR="00006D3D" w:rsidRPr="00911195">
        <w:rPr>
          <w:rFonts w:asciiTheme="minorHAnsi" w:hAnsiTheme="minorHAnsi" w:cstheme="minorHAnsi"/>
          <w:sz w:val="24"/>
          <w:szCs w:val="24"/>
        </w:rPr>
        <w:t xml:space="preserve"> sztuk - </w:t>
      </w:r>
      <w:r w:rsidRPr="00911195">
        <w:rPr>
          <w:rFonts w:asciiTheme="minorHAnsi" w:hAnsiTheme="minorHAnsi" w:cstheme="minorHAnsi"/>
          <w:sz w:val="24"/>
          <w:szCs w:val="24"/>
        </w:rPr>
        <w:t>……….. zł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powiększonej o podatek VAT naliczony wg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="00B050C8" w:rsidRPr="00911195">
        <w:rPr>
          <w:rFonts w:asciiTheme="minorHAnsi" w:hAnsiTheme="minorHAnsi" w:cstheme="minorHAnsi"/>
          <w:sz w:val="24"/>
          <w:szCs w:val="24"/>
        </w:rPr>
        <w:t>stawki właściwej w dniu powstania obowiązku podatkowego</w:t>
      </w:r>
      <w:r w:rsidR="00DF7A51">
        <w:rPr>
          <w:rFonts w:asciiTheme="minorHAnsi" w:hAnsiTheme="minorHAnsi" w:cstheme="minorHAnsi"/>
          <w:sz w:val="24"/>
          <w:szCs w:val="24"/>
        </w:rPr>
        <w:t>.</w:t>
      </w:r>
    </w:p>
    <w:p w14:paraId="1CA864D0" w14:textId="7A583DF9" w:rsidR="00DF7A51" w:rsidRDefault="00DF7A51" w:rsidP="00DF7A5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……….. – ……….. sztuk - ……….. zł powiększonej o podatek VAT naliczony wg stawki właściwej w dniu powstania obowiązku podatkowego.</w:t>
      </w:r>
    </w:p>
    <w:p w14:paraId="2ABDE43B" w14:textId="77777777" w:rsidR="00046D7E" w:rsidRPr="00DF7A51" w:rsidRDefault="00046D7E" w:rsidP="00046D7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……….. – ……….. sztuk - ……….. zł powiększonej o podatek VAT naliczony wg stawki właściwej w dniu powstania obowiązku podatkowego.</w:t>
      </w:r>
    </w:p>
    <w:p w14:paraId="59435217" w14:textId="77777777" w:rsidR="00046D7E" w:rsidRPr="00DF7A51" w:rsidRDefault="00046D7E" w:rsidP="00046D7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lastRenderedPageBreak/>
        <w:t>……….. – ……….. sztuk - ……….. zł powiększonej o podatek VAT naliczony wg stawki właściwej w dniu powstania obowiązku podatkowego.</w:t>
      </w:r>
    </w:p>
    <w:p w14:paraId="06B12722" w14:textId="77777777" w:rsidR="00046D7E" w:rsidRPr="00DF7A51" w:rsidRDefault="00046D7E" w:rsidP="00046D7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……….. – ……….. sztuk - ……….. zł powiększonej o podatek VAT naliczony wg stawki właściwej w dniu powstania obowiązku podatkowego.</w:t>
      </w:r>
    </w:p>
    <w:p w14:paraId="5536F09B" w14:textId="77777777" w:rsidR="00046D7E" w:rsidRPr="00DF7A51" w:rsidRDefault="00046D7E" w:rsidP="00046D7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……….. – ……….. sztuk - ……….. zł powiększonej o podatek VAT naliczony wg stawki właściwej w dniu powstania obowiązku podatkowego.</w:t>
      </w:r>
    </w:p>
    <w:p w14:paraId="264E73D1" w14:textId="7A2FEB83" w:rsidR="00046D7E" w:rsidRPr="00046D7E" w:rsidRDefault="00046D7E" w:rsidP="00046D7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……….. – ……….. sztuk - ……….. zł powiększonej o podatek VAT naliczony wg stawki właściwej w dniu powstania obowiązku podatkowego.</w:t>
      </w:r>
    </w:p>
    <w:p w14:paraId="0AD6D4F5" w14:textId="0D1F8206" w:rsidR="00F74C0F" w:rsidRDefault="00F74C0F" w:rsidP="00F74C0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</w:t>
      </w:r>
      <w:r w:rsidR="00B050C8" w:rsidRPr="00911195">
        <w:rPr>
          <w:rFonts w:asciiTheme="minorHAnsi" w:hAnsiTheme="minorHAnsi" w:cstheme="minorHAnsi"/>
          <w:sz w:val="24"/>
          <w:szCs w:val="24"/>
        </w:rPr>
        <w:t>a dzień rozpoczynający miesięczny okres użytkowania Urządzenia uważa się dzień jego przekazania i podłączenia do użytku podany w Protokole przekazania urządzenia, z zastrzeżeniem, iż w razie</w:t>
      </w:r>
      <w:r w:rsidRPr="00911195">
        <w:rPr>
          <w:rFonts w:asciiTheme="minorHAnsi" w:hAnsiTheme="minorHAnsi" w:cstheme="minorHAnsi"/>
          <w:sz w:val="24"/>
          <w:szCs w:val="24"/>
        </w:rPr>
        <w:t xml:space="preserve"> przekazania 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urządzenia w trakcie trwania miesiąca czynsz naliczony zostanie w wysokości proporcjonalnej do pozostałej części miesiąca </w:t>
      </w:r>
      <w:r w:rsidR="00481026" w:rsidRPr="00911195">
        <w:rPr>
          <w:rFonts w:asciiTheme="minorHAnsi" w:hAnsiTheme="minorHAnsi" w:cstheme="minorHAnsi"/>
          <w:sz w:val="24"/>
          <w:szCs w:val="24"/>
        </w:rPr>
        <w:br/>
      </w:r>
      <w:r w:rsidR="00B050C8" w:rsidRPr="00911195">
        <w:rPr>
          <w:rFonts w:asciiTheme="minorHAnsi" w:hAnsiTheme="minorHAnsi" w:cstheme="minorHAnsi"/>
          <w:sz w:val="24"/>
          <w:szCs w:val="24"/>
        </w:rPr>
        <w:t>z uwzględnieniem kwoty, o której mowa w § 4</w:t>
      </w:r>
      <w:r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="00B050C8" w:rsidRPr="00911195">
        <w:rPr>
          <w:rFonts w:asciiTheme="minorHAnsi" w:hAnsiTheme="minorHAnsi" w:cstheme="minorHAnsi"/>
          <w:sz w:val="24"/>
          <w:szCs w:val="24"/>
        </w:rPr>
        <w:t>pkt 2.</w:t>
      </w:r>
    </w:p>
    <w:p w14:paraId="6EB465B6" w14:textId="43585C67" w:rsidR="00F74C0F" w:rsidRPr="00911195" w:rsidRDefault="00B050C8" w:rsidP="00F74C0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Koszt ka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żdej kopii/wydruku A-4  Strony ustalają </w:t>
      </w:r>
      <w:r w:rsidRPr="00911195">
        <w:rPr>
          <w:rFonts w:asciiTheme="minorHAnsi" w:hAnsiTheme="minorHAnsi" w:cstheme="minorHAnsi"/>
          <w:sz w:val="24"/>
          <w:szCs w:val="24"/>
        </w:rPr>
        <w:t xml:space="preserve">na kwotę netto </w:t>
      </w:r>
      <w:r w:rsidR="00481026" w:rsidRPr="00911195">
        <w:rPr>
          <w:rFonts w:asciiTheme="minorHAnsi" w:hAnsiTheme="minorHAnsi" w:cstheme="minorHAnsi"/>
          <w:sz w:val="24"/>
          <w:szCs w:val="24"/>
        </w:rPr>
        <w:t>………..</w:t>
      </w:r>
      <w:r w:rsidRPr="00911195">
        <w:rPr>
          <w:rFonts w:asciiTheme="minorHAnsi" w:hAnsiTheme="minorHAnsi" w:cstheme="minorHAnsi"/>
          <w:sz w:val="24"/>
          <w:szCs w:val="24"/>
        </w:rPr>
        <w:t>zł (</w:t>
      </w:r>
      <w:r w:rsidR="00481026" w:rsidRPr="00911195">
        <w:rPr>
          <w:rFonts w:asciiTheme="minorHAnsi" w:hAnsiTheme="minorHAnsi" w:cstheme="minorHAnsi"/>
          <w:sz w:val="24"/>
          <w:szCs w:val="24"/>
        </w:rPr>
        <w:t>……….. groszy</w:t>
      </w:r>
      <w:r w:rsidRPr="00911195">
        <w:rPr>
          <w:rFonts w:asciiTheme="minorHAnsi" w:hAnsiTheme="minorHAnsi" w:cstheme="minorHAnsi"/>
          <w:sz w:val="24"/>
          <w:szCs w:val="24"/>
        </w:rPr>
        <w:t xml:space="preserve">) 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za </w:t>
      </w:r>
      <w:r w:rsidRPr="00911195">
        <w:rPr>
          <w:rFonts w:asciiTheme="minorHAnsi" w:hAnsiTheme="minorHAnsi" w:cstheme="minorHAnsi"/>
          <w:sz w:val="24"/>
          <w:szCs w:val="24"/>
        </w:rPr>
        <w:t xml:space="preserve">wydruk czarno-biały A4 oraz </w:t>
      </w:r>
      <w:r w:rsidR="00481026" w:rsidRPr="00911195">
        <w:rPr>
          <w:rFonts w:asciiTheme="minorHAnsi" w:hAnsiTheme="minorHAnsi" w:cstheme="minorHAnsi"/>
          <w:sz w:val="24"/>
          <w:szCs w:val="24"/>
        </w:rPr>
        <w:t xml:space="preserve">……….. </w:t>
      </w:r>
      <w:r w:rsidRPr="00911195">
        <w:rPr>
          <w:rFonts w:asciiTheme="minorHAnsi" w:hAnsiTheme="minorHAnsi" w:cstheme="minorHAnsi"/>
          <w:sz w:val="24"/>
          <w:szCs w:val="24"/>
        </w:rPr>
        <w:t>zł netto (</w:t>
      </w:r>
      <w:r w:rsidR="00481026" w:rsidRPr="00911195">
        <w:rPr>
          <w:rFonts w:asciiTheme="minorHAnsi" w:hAnsiTheme="minorHAnsi" w:cstheme="minorHAnsi"/>
          <w:sz w:val="24"/>
          <w:szCs w:val="24"/>
        </w:rPr>
        <w:t>………..</w:t>
      </w:r>
      <w:r w:rsidRPr="00911195">
        <w:rPr>
          <w:rFonts w:asciiTheme="minorHAnsi" w:hAnsiTheme="minorHAnsi" w:cstheme="minorHAnsi"/>
          <w:sz w:val="24"/>
          <w:szCs w:val="24"/>
        </w:rPr>
        <w:t xml:space="preserve"> groszy) za kopię/wydruk A-</w:t>
      </w:r>
      <w:r w:rsidR="00F74C0F" w:rsidRPr="00911195">
        <w:rPr>
          <w:rFonts w:asciiTheme="minorHAnsi" w:hAnsiTheme="minorHAnsi" w:cstheme="minorHAnsi"/>
          <w:sz w:val="24"/>
          <w:szCs w:val="24"/>
        </w:rPr>
        <w:t>4</w:t>
      </w:r>
      <w:r w:rsidRPr="00911195">
        <w:rPr>
          <w:rFonts w:asciiTheme="minorHAnsi" w:hAnsiTheme="minorHAnsi" w:cstheme="minorHAnsi"/>
          <w:sz w:val="24"/>
          <w:szCs w:val="24"/>
        </w:rPr>
        <w:t xml:space="preserve"> kolorowy.</w:t>
      </w:r>
    </w:p>
    <w:p w14:paraId="19AEE57D" w14:textId="77777777" w:rsidR="00F74C0F" w:rsidRPr="00911195" w:rsidRDefault="00B050C8" w:rsidP="00F74C0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Dwustronny wydruk/kopia formatu A4 będzie liczony jako 2 (dwie) strony A-4 a jednostronny wydruk/kopia formatu A3 będzie liczona jako 2 (dwie) strony A-4. Dwustronny wydruk/kopia formatu A3 będzie liczony jako 4 (cztery) strony A-4. </w:t>
      </w:r>
    </w:p>
    <w:p w14:paraId="64B523C8" w14:textId="77777777" w:rsidR="00DF7A51" w:rsidRDefault="00B050C8" w:rsidP="00F74C0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Raz w miesiącu, w dniu odpowiadającym dacie, w której zawarta została niniejsza Umowa, </w:t>
      </w:r>
      <w:r w:rsidR="00F74C0F" w:rsidRPr="00911195">
        <w:rPr>
          <w:rFonts w:asciiTheme="minorHAnsi" w:hAnsiTheme="minorHAnsi" w:cstheme="minorHAnsi"/>
          <w:sz w:val="24"/>
          <w:szCs w:val="24"/>
        </w:rPr>
        <w:t>a</w:t>
      </w:r>
      <w:r w:rsidRPr="00911195">
        <w:rPr>
          <w:rFonts w:asciiTheme="minorHAnsi" w:hAnsiTheme="minorHAnsi" w:cstheme="minorHAnsi"/>
          <w:sz w:val="24"/>
          <w:szCs w:val="24"/>
        </w:rPr>
        <w:t xml:space="preserve"> w przypadku, gdy takiego dnia nie będzie w miesiącu rozliczeniowym, </w:t>
      </w:r>
      <w:r w:rsidR="00481026" w:rsidRPr="00911195">
        <w:rPr>
          <w:rFonts w:asciiTheme="minorHAnsi" w:hAnsiTheme="minorHAnsi" w:cstheme="minorHAnsi"/>
          <w:sz w:val="24"/>
          <w:szCs w:val="24"/>
        </w:rPr>
        <w:br/>
      </w:r>
      <w:r w:rsidRPr="00911195">
        <w:rPr>
          <w:rFonts w:asciiTheme="minorHAnsi" w:hAnsiTheme="minorHAnsi" w:cstheme="minorHAnsi"/>
          <w:sz w:val="24"/>
          <w:szCs w:val="24"/>
        </w:rPr>
        <w:t xml:space="preserve">w ostatnim dniu </w:t>
      </w:r>
      <w:r w:rsidR="00F74C0F" w:rsidRPr="00911195">
        <w:rPr>
          <w:rFonts w:asciiTheme="minorHAnsi" w:hAnsiTheme="minorHAnsi" w:cstheme="minorHAnsi"/>
          <w:sz w:val="24"/>
          <w:szCs w:val="24"/>
        </w:rPr>
        <w:t>t</w:t>
      </w:r>
      <w:r w:rsidRPr="00911195">
        <w:rPr>
          <w:rFonts w:asciiTheme="minorHAnsi" w:hAnsiTheme="minorHAnsi" w:cstheme="minorHAnsi"/>
          <w:sz w:val="24"/>
          <w:szCs w:val="24"/>
        </w:rPr>
        <w:t xml:space="preserve">ego miesiąca, </w:t>
      </w:r>
      <w:r w:rsidR="00481026" w:rsidRPr="00911195">
        <w:rPr>
          <w:rFonts w:asciiTheme="minorHAnsi" w:hAnsiTheme="minorHAnsi" w:cstheme="minorHAnsi"/>
          <w:sz w:val="24"/>
          <w:szCs w:val="24"/>
        </w:rPr>
        <w:t>Wynajmujący</w:t>
      </w:r>
      <w:r w:rsidRPr="00911195">
        <w:rPr>
          <w:rFonts w:asciiTheme="minorHAnsi" w:hAnsiTheme="minorHAnsi" w:cstheme="minorHAnsi"/>
          <w:sz w:val="24"/>
          <w:szCs w:val="24"/>
        </w:rPr>
        <w:t xml:space="preserve"> zobowiązuje się </w:t>
      </w:r>
      <w:r w:rsidR="00481026" w:rsidRPr="00911195">
        <w:rPr>
          <w:rFonts w:asciiTheme="minorHAnsi" w:hAnsiTheme="minorHAnsi" w:cstheme="minorHAnsi"/>
          <w:sz w:val="24"/>
          <w:szCs w:val="24"/>
        </w:rPr>
        <w:t>spisać</w:t>
      </w:r>
      <w:r w:rsidRPr="00911195">
        <w:rPr>
          <w:rFonts w:asciiTheme="minorHAnsi" w:hAnsiTheme="minorHAnsi" w:cstheme="minorHAnsi"/>
          <w:sz w:val="24"/>
          <w:szCs w:val="24"/>
        </w:rPr>
        <w:t xml:space="preserve"> stan licznika </w:t>
      </w:r>
      <w:r w:rsidR="00481026" w:rsidRPr="00911195">
        <w:rPr>
          <w:rFonts w:asciiTheme="minorHAnsi" w:hAnsiTheme="minorHAnsi" w:cstheme="minorHAnsi"/>
          <w:sz w:val="24"/>
          <w:szCs w:val="24"/>
        </w:rPr>
        <w:t>s</w:t>
      </w:r>
      <w:r w:rsidRPr="00911195">
        <w:rPr>
          <w:rFonts w:asciiTheme="minorHAnsi" w:hAnsiTheme="minorHAnsi" w:cstheme="minorHAnsi"/>
          <w:sz w:val="24"/>
          <w:szCs w:val="24"/>
        </w:rPr>
        <w:t>tron czarno-białych i kolorowych.</w:t>
      </w:r>
      <w:r w:rsidR="00481026" w:rsidRPr="0091119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5A6B550" w14:textId="6DD6CE4C" w:rsidR="00F74C0F" w:rsidRPr="00911195" w:rsidRDefault="00481026" w:rsidP="00F74C0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Wynajmujący zobowiązuje się także do dokonywania regularnych przeglądów urządzeń, nie rzadziej niż raz na pół roku.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9CF64D6" w14:textId="6706CE59" w:rsidR="00B04622" w:rsidRPr="00911195" w:rsidRDefault="00F74C0F" w:rsidP="00B0462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szelkie należności wynikające z niniejszej Umowy płatne są przelewem na konto  Wynajmującego w  terminie </w:t>
      </w:r>
      <w:r w:rsidR="00B04622" w:rsidRPr="00911195">
        <w:rPr>
          <w:rFonts w:asciiTheme="minorHAnsi" w:hAnsiTheme="minorHAnsi" w:cstheme="minorHAnsi"/>
          <w:sz w:val="24"/>
          <w:szCs w:val="24"/>
        </w:rPr>
        <w:t xml:space="preserve">do </w:t>
      </w:r>
      <w:r w:rsidR="00252778" w:rsidRPr="00911195">
        <w:rPr>
          <w:rFonts w:asciiTheme="minorHAnsi" w:hAnsiTheme="minorHAnsi" w:cstheme="minorHAnsi"/>
          <w:sz w:val="24"/>
          <w:szCs w:val="24"/>
        </w:rPr>
        <w:t>21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 dni  </w:t>
      </w:r>
      <w:r w:rsidR="00B04622" w:rsidRPr="00911195">
        <w:rPr>
          <w:rFonts w:asciiTheme="minorHAnsi" w:hAnsiTheme="minorHAnsi" w:cstheme="minorHAnsi"/>
          <w:sz w:val="24"/>
          <w:szCs w:val="24"/>
        </w:rPr>
        <w:t xml:space="preserve">od daty wpływu  prawidłowo wystawionej faktury VAT do siedziby  Najemcy na adres: Katowice, ul. Barbary 21A, </w:t>
      </w:r>
      <w:r w:rsidR="004F3394">
        <w:rPr>
          <w:rFonts w:asciiTheme="minorHAnsi" w:hAnsiTheme="minorHAnsi" w:cstheme="minorHAnsi"/>
          <w:sz w:val="24"/>
          <w:szCs w:val="24"/>
        </w:rPr>
        <w:br/>
      </w:r>
      <w:r w:rsidR="00B04622" w:rsidRPr="00911195">
        <w:rPr>
          <w:rFonts w:asciiTheme="minorHAnsi" w:hAnsiTheme="minorHAnsi" w:cstheme="minorHAnsi"/>
          <w:sz w:val="24"/>
          <w:szCs w:val="24"/>
        </w:rPr>
        <w:t>a w przypadku e-faktury przesłanej za pośrednictwem platformy elektronicznego fakturowania przy pomocy poniższych danych:</w:t>
      </w:r>
    </w:p>
    <w:p w14:paraId="145C3279" w14:textId="77777777" w:rsidR="00B04622" w:rsidRPr="00911195" w:rsidRDefault="00B04622" w:rsidP="00B04622">
      <w:pPr>
        <w:pStyle w:val="Akapitzlist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Rodzaj adres PEF / Typ numeru PEPPOL: NIP</w:t>
      </w:r>
    </w:p>
    <w:p w14:paraId="3008FF6F" w14:textId="77777777" w:rsidR="00B04622" w:rsidRPr="00911195" w:rsidRDefault="00B04622" w:rsidP="00B04622">
      <w:pPr>
        <w:pStyle w:val="Akapitzlist"/>
        <w:spacing w:line="360" w:lineRule="auto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911195">
        <w:rPr>
          <w:rFonts w:asciiTheme="minorHAnsi" w:hAnsiTheme="minorHAnsi" w:cstheme="minorHAnsi"/>
          <w:sz w:val="24"/>
          <w:szCs w:val="24"/>
          <w:lang w:val="en-US"/>
        </w:rPr>
        <w:t>Numer</w:t>
      </w:r>
      <w:proofErr w:type="spellEnd"/>
      <w:r w:rsidRPr="00911195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911195">
        <w:rPr>
          <w:rFonts w:asciiTheme="minorHAnsi" w:hAnsiTheme="minorHAnsi" w:cstheme="minorHAnsi"/>
          <w:sz w:val="24"/>
          <w:szCs w:val="24"/>
          <w:lang w:val="en-US"/>
        </w:rPr>
        <w:t>adresu</w:t>
      </w:r>
      <w:proofErr w:type="spellEnd"/>
      <w:r w:rsidRPr="00911195">
        <w:rPr>
          <w:rFonts w:asciiTheme="minorHAnsi" w:hAnsiTheme="minorHAnsi" w:cstheme="minorHAnsi"/>
          <w:sz w:val="24"/>
          <w:szCs w:val="24"/>
          <w:lang w:val="en-US"/>
        </w:rPr>
        <w:t xml:space="preserve"> PEF / </w:t>
      </w:r>
      <w:proofErr w:type="spellStart"/>
      <w:r w:rsidRPr="00911195">
        <w:rPr>
          <w:rFonts w:asciiTheme="minorHAnsi" w:hAnsiTheme="minorHAnsi" w:cstheme="minorHAnsi"/>
          <w:sz w:val="24"/>
          <w:szCs w:val="24"/>
          <w:lang w:val="en-US"/>
        </w:rPr>
        <w:t>Numer</w:t>
      </w:r>
      <w:proofErr w:type="spellEnd"/>
      <w:r w:rsidRPr="00911195">
        <w:rPr>
          <w:rFonts w:asciiTheme="minorHAnsi" w:hAnsiTheme="minorHAnsi" w:cstheme="minorHAnsi"/>
          <w:sz w:val="24"/>
          <w:szCs w:val="24"/>
          <w:lang w:val="en-US"/>
        </w:rPr>
        <w:t xml:space="preserve"> PEPPOL: 6342908740</w:t>
      </w:r>
    </w:p>
    <w:p w14:paraId="4EEF4C5B" w14:textId="77777777" w:rsidR="00A076C7" w:rsidRDefault="00B04622" w:rsidP="00A076C7">
      <w:pPr>
        <w:pStyle w:val="Akapitzlist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lastRenderedPageBreak/>
        <w:t>Wykonawca jest zobligowany wpisać numer umowy na e-fakturze.</w:t>
      </w:r>
    </w:p>
    <w:p w14:paraId="71C4EFB8" w14:textId="2C9D69CC" w:rsidR="00E06730" w:rsidRPr="000C743F" w:rsidRDefault="00E06730" w:rsidP="00A076C7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Faktury należy wystawić na:</w:t>
      </w:r>
      <w:r w:rsidR="00A076C7">
        <w:rPr>
          <w:rFonts w:asciiTheme="minorHAnsi" w:hAnsiTheme="minorHAnsi" w:cstheme="minorHAnsi"/>
          <w:sz w:val="24"/>
          <w:szCs w:val="24"/>
        </w:rPr>
        <w:br/>
      </w:r>
      <w:r w:rsidRPr="00A076C7">
        <w:rPr>
          <w:rFonts w:asciiTheme="minorHAnsi" w:hAnsiTheme="minorHAnsi" w:cstheme="minorHAnsi"/>
          <w:b/>
          <w:sz w:val="24"/>
          <w:szCs w:val="24"/>
        </w:rPr>
        <w:t>Nabywca:</w:t>
      </w:r>
      <w:r w:rsidR="00A076C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076C7">
        <w:rPr>
          <w:rFonts w:asciiTheme="minorHAnsi" w:hAnsiTheme="minorHAnsi" w:cstheme="minorHAnsi"/>
          <w:b/>
          <w:sz w:val="24"/>
          <w:szCs w:val="24"/>
        </w:rPr>
        <w:br/>
      </w:r>
      <w:r w:rsidRPr="00A076C7">
        <w:rPr>
          <w:rFonts w:asciiTheme="minorHAnsi" w:hAnsiTheme="minorHAnsi" w:cstheme="minorHAnsi"/>
          <w:sz w:val="24"/>
          <w:szCs w:val="24"/>
        </w:rPr>
        <w:t>Górnośląsko-Zagłębiowska Metropolia</w:t>
      </w:r>
      <w:r w:rsidR="00A076C7">
        <w:rPr>
          <w:rFonts w:asciiTheme="minorHAnsi" w:hAnsiTheme="minorHAnsi" w:cstheme="minorHAnsi"/>
          <w:sz w:val="24"/>
          <w:szCs w:val="24"/>
        </w:rPr>
        <w:br/>
      </w:r>
      <w:r w:rsidRPr="00A076C7">
        <w:rPr>
          <w:rFonts w:asciiTheme="minorHAnsi" w:hAnsiTheme="minorHAnsi" w:cstheme="minorHAnsi"/>
          <w:sz w:val="24"/>
          <w:szCs w:val="24"/>
        </w:rPr>
        <w:t xml:space="preserve">ul. Barbary 21A, 40-053 Katowice </w:t>
      </w:r>
      <w:r w:rsidR="00A076C7">
        <w:rPr>
          <w:rFonts w:asciiTheme="minorHAnsi" w:hAnsiTheme="minorHAnsi" w:cstheme="minorHAnsi"/>
          <w:sz w:val="24"/>
          <w:szCs w:val="24"/>
        </w:rPr>
        <w:br/>
      </w:r>
      <w:r w:rsidRPr="00A076C7">
        <w:rPr>
          <w:rFonts w:asciiTheme="minorHAnsi" w:hAnsiTheme="minorHAnsi" w:cstheme="minorHAnsi"/>
          <w:sz w:val="24"/>
          <w:szCs w:val="24"/>
        </w:rPr>
        <w:t>NIP: 6342901873</w:t>
      </w:r>
      <w:r w:rsidR="00A076C7">
        <w:rPr>
          <w:rFonts w:asciiTheme="minorHAnsi" w:hAnsiTheme="minorHAnsi" w:cstheme="minorHAnsi"/>
          <w:sz w:val="24"/>
          <w:szCs w:val="24"/>
        </w:rPr>
        <w:br/>
      </w:r>
      <w:r w:rsidRPr="00A076C7">
        <w:rPr>
          <w:rFonts w:asciiTheme="minorHAnsi" w:hAnsiTheme="minorHAnsi" w:cstheme="minorHAnsi"/>
          <w:b/>
          <w:sz w:val="24"/>
          <w:szCs w:val="24"/>
        </w:rPr>
        <w:t>Odbiorca faktury:</w:t>
      </w:r>
      <w:r w:rsidR="00A076C7">
        <w:rPr>
          <w:rFonts w:asciiTheme="minorHAnsi" w:hAnsiTheme="minorHAnsi" w:cstheme="minorHAnsi"/>
          <w:b/>
          <w:sz w:val="24"/>
          <w:szCs w:val="24"/>
        </w:rPr>
        <w:br/>
      </w:r>
      <w:r w:rsidRPr="00A076C7">
        <w:rPr>
          <w:rFonts w:asciiTheme="minorHAnsi" w:hAnsiTheme="minorHAnsi" w:cstheme="minorHAnsi"/>
          <w:sz w:val="24"/>
          <w:szCs w:val="24"/>
        </w:rPr>
        <w:t>Urząd Metropolitalny Górnośląsko-Zagłębiowskiej Metropolii</w:t>
      </w:r>
      <w:r w:rsidR="00A076C7">
        <w:rPr>
          <w:rFonts w:asciiTheme="minorHAnsi" w:hAnsiTheme="minorHAnsi" w:cstheme="minorHAnsi"/>
          <w:sz w:val="24"/>
          <w:szCs w:val="24"/>
        </w:rPr>
        <w:br/>
      </w:r>
      <w:r w:rsidRPr="000C743F">
        <w:rPr>
          <w:rFonts w:asciiTheme="minorHAnsi" w:hAnsiTheme="minorHAnsi" w:cstheme="minorHAnsi"/>
          <w:sz w:val="24"/>
          <w:szCs w:val="24"/>
        </w:rPr>
        <w:t xml:space="preserve">ul. Barbary 21A, 40-053 Katowice </w:t>
      </w:r>
    </w:p>
    <w:p w14:paraId="15B9F9D6" w14:textId="0E2FDDB2" w:rsidR="00B050C8" w:rsidRPr="000C743F" w:rsidRDefault="00B050C8" w:rsidP="00F74C0F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743F">
        <w:rPr>
          <w:rFonts w:asciiTheme="minorHAnsi" w:hAnsiTheme="minorHAnsi" w:cstheme="minorHAnsi"/>
          <w:sz w:val="24"/>
          <w:szCs w:val="24"/>
        </w:rPr>
        <w:t xml:space="preserve">Bank i numer konta Wynajmującego: </w:t>
      </w:r>
      <w:r w:rsidR="00252778" w:rsidRPr="000C743F">
        <w:rPr>
          <w:rFonts w:asciiTheme="minorHAnsi" w:hAnsiTheme="minorHAnsi" w:cstheme="minorHAnsi"/>
          <w:sz w:val="24"/>
          <w:szCs w:val="24"/>
        </w:rPr>
        <w:t>…………………………………………….</w:t>
      </w:r>
      <w:r w:rsidRPr="000C743F">
        <w:rPr>
          <w:rFonts w:asciiTheme="minorHAnsi" w:hAnsiTheme="minorHAnsi" w:cstheme="minorHAnsi"/>
          <w:sz w:val="24"/>
          <w:szCs w:val="24"/>
        </w:rPr>
        <w:t>.</w:t>
      </w:r>
      <w:r w:rsidR="00F74C0F" w:rsidRPr="000C743F">
        <w:rPr>
          <w:rFonts w:asciiTheme="minorHAnsi" w:hAnsiTheme="minorHAnsi" w:cstheme="minorHAnsi"/>
          <w:sz w:val="24"/>
          <w:szCs w:val="24"/>
        </w:rPr>
        <w:t xml:space="preserve"> </w:t>
      </w:r>
      <w:r w:rsidRPr="000C743F">
        <w:rPr>
          <w:rFonts w:asciiTheme="minorHAnsi" w:hAnsiTheme="minorHAnsi" w:cstheme="minorHAnsi"/>
          <w:sz w:val="24"/>
          <w:szCs w:val="24"/>
        </w:rPr>
        <w:t xml:space="preserve">Za termin zapłaty  uważany  będzie  dzień  uznania  odpowiednią  kwotą  rachunku bankowego Wynajmującego. </w:t>
      </w:r>
    </w:p>
    <w:p w14:paraId="1AB24D07" w14:textId="77777777" w:rsidR="00B050C8" w:rsidRPr="000C743F" w:rsidRDefault="00B050C8" w:rsidP="00F74C0F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0C743F">
        <w:rPr>
          <w:rFonts w:asciiTheme="minorHAnsi" w:hAnsiTheme="minorHAnsi" w:cstheme="minorHAnsi"/>
          <w:sz w:val="24"/>
          <w:szCs w:val="24"/>
        </w:rPr>
        <w:t>§ 5.</w:t>
      </w:r>
    </w:p>
    <w:p w14:paraId="4541C78E" w14:textId="293624F6" w:rsidR="00F74C0F" w:rsidRPr="000C743F" w:rsidRDefault="00F74C0F" w:rsidP="00F74C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743F">
        <w:rPr>
          <w:rFonts w:asciiTheme="minorHAnsi" w:hAnsiTheme="minorHAnsi" w:cstheme="minorHAnsi"/>
          <w:sz w:val="24"/>
          <w:szCs w:val="24"/>
        </w:rPr>
        <w:t xml:space="preserve">Za odstąpienie od umowy z </w:t>
      </w:r>
      <w:r w:rsidR="00C9732C" w:rsidRPr="000C743F">
        <w:rPr>
          <w:rFonts w:asciiTheme="minorHAnsi" w:hAnsiTheme="minorHAnsi" w:cstheme="minorHAnsi"/>
          <w:sz w:val="24"/>
          <w:szCs w:val="24"/>
        </w:rPr>
        <w:t xml:space="preserve">przyczyn leżących po stronie </w:t>
      </w:r>
      <w:r w:rsidRPr="000C743F">
        <w:rPr>
          <w:rFonts w:asciiTheme="minorHAnsi" w:hAnsiTheme="minorHAnsi" w:cstheme="minorHAnsi"/>
          <w:sz w:val="24"/>
          <w:szCs w:val="24"/>
        </w:rPr>
        <w:t xml:space="preserve">Wynajmującego, Najemcy </w:t>
      </w:r>
      <w:bookmarkStart w:id="1" w:name="_GoBack"/>
      <w:bookmarkEnd w:id="1"/>
      <w:r w:rsidRPr="000C743F">
        <w:rPr>
          <w:rFonts w:asciiTheme="minorHAnsi" w:hAnsiTheme="minorHAnsi" w:cstheme="minorHAnsi"/>
          <w:sz w:val="24"/>
          <w:szCs w:val="24"/>
        </w:rPr>
        <w:t xml:space="preserve">przysługuje kara umowna w wysokości </w:t>
      </w:r>
      <w:r w:rsidR="003C00E6" w:rsidRPr="000C743F">
        <w:rPr>
          <w:rFonts w:asciiTheme="minorHAnsi" w:hAnsiTheme="minorHAnsi" w:cstheme="minorHAnsi"/>
          <w:sz w:val="24"/>
          <w:szCs w:val="24"/>
        </w:rPr>
        <w:t>5</w:t>
      </w:r>
      <w:r w:rsidR="00252778" w:rsidRPr="000C743F">
        <w:rPr>
          <w:rFonts w:asciiTheme="minorHAnsi" w:hAnsiTheme="minorHAnsi" w:cstheme="minorHAnsi"/>
          <w:sz w:val="24"/>
          <w:szCs w:val="24"/>
        </w:rPr>
        <w:t xml:space="preserve"> </w:t>
      </w:r>
      <w:r w:rsidRPr="000C743F">
        <w:rPr>
          <w:rFonts w:asciiTheme="minorHAnsi" w:hAnsiTheme="minorHAnsi" w:cstheme="minorHAnsi"/>
          <w:sz w:val="24"/>
          <w:szCs w:val="24"/>
        </w:rPr>
        <w:t xml:space="preserve">000,00 zł (słownie: </w:t>
      </w:r>
      <w:r w:rsidR="003C00E6" w:rsidRPr="000C743F">
        <w:rPr>
          <w:rFonts w:asciiTheme="minorHAnsi" w:hAnsiTheme="minorHAnsi" w:cstheme="minorHAnsi"/>
          <w:sz w:val="24"/>
          <w:szCs w:val="24"/>
        </w:rPr>
        <w:t xml:space="preserve">pięć </w:t>
      </w:r>
      <w:r w:rsidRPr="000C743F">
        <w:rPr>
          <w:rFonts w:asciiTheme="minorHAnsi" w:hAnsiTheme="minorHAnsi" w:cstheme="minorHAnsi"/>
          <w:sz w:val="24"/>
          <w:szCs w:val="24"/>
        </w:rPr>
        <w:t>tysi</w:t>
      </w:r>
      <w:r w:rsidR="003C00E6" w:rsidRPr="000C743F">
        <w:rPr>
          <w:rFonts w:asciiTheme="minorHAnsi" w:hAnsiTheme="minorHAnsi" w:cstheme="minorHAnsi"/>
          <w:sz w:val="24"/>
          <w:szCs w:val="24"/>
        </w:rPr>
        <w:t>ęcy</w:t>
      </w:r>
      <w:r w:rsidRPr="000C743F">
        <w:rPr>
          <w:rFonts w:asciiTheme="minorHAnsi" w:hAnsiTheme="minorHAnsi" w:cstheme="minorHAnsi"/>
          <w:sz w:val="24"/>
          <w:szCs w:val="24"/>
        </w:rPr>
        <w:t xml:space="preserve"> złot</w:t>
      </w:r>
      <w:r w:rsidR="003C00E6" w:rsidRPr="000C743F">
        <w:rPr>
          <w:rFonts w:asciiTheme="minorHAnsi" w:hAnsiTheme="minorHAnsi" w:cstheme="minorHAnsi"/>
          <w:sz w:val="24"/>
          <w:szCs w:val="24"/>
        </w:rPr>
        <w:t>ych</w:t>
      </w:r>
      <w:r w:rsidRPr="000C743F">
        <w:rPr>
          <w:rFonts w:asciiTheme="minorHAnsi" w:hAnsiTheme="minorHAnsi" w:cstheme="minorHAnsi"/>
          <w:sz w:val="24"/>
          <w:szCs w:val="24"/>
        </w:rPr>
        <w:t xml:space="preserve"> 00/100).</w:t>
      </w:r>
    </w:p>
    <w:p w14:paraId="07916D67" w14:textId="43225FFE" w:rsidR="00F74C0F" w:rsidRPr="00911195" w:rsidRDefault="00F74C0F" w:rsidP="00F74C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C743F">
        <w:rPr>
          <w:rFonts w:asciiTheme="minorHAnsi" w:hAnsiTheme="minorHAnsi" w:cstheme="minorHAnsi"/>
          <w:sz w:val="24"/>
          <w:szCs w:val="24"/>
        </w:rPr>
        <w:t xml:space="preserve">W przypadku opóźnienia </w:t>
      </w:r>
      <w:r w:rsidRPr="00911195">
        <w:rPr>
          <w:rFonts w:asciiTheme="minorHAnsi" w:hAnsiTheme="minorHAnsi" w:cstheme="minorHAnsi"/>
          <w:sz w:val="24"/>
          <w:szCs w:val="24"/>
        </w:rPr>
        <w:t>realizacji przedmiotu umowy określonego w §2 ust. 1, Najemcy, przysługuje prawo do naliczenia kary umownej w wysokości 100,00 zł (słownie: sto złotych 00/100) za każdy rozpoczęty dzień opóźnienia.</w:t>
      </w:r>
    </w:p>
    <w:p w14:paraId="711EC196" w14:textId="2DB6B7BE" w:rsidR="00F74C0F" w:rsidRPr="00911195" w:rsidRDefault="00F74C0F" w:rsidP="00F74C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Za odstąpienie od umowy z winy Najemcy, Wynajmującemu przysługuje ka</w:t>
      </w:r>
      <w:r w:rsidR="00FB06BF" w:rsidRPr="00911195">
        <w:rPr>
          <w:rFonts w:asciiTheme="minorHAnsi" w:hAnsiTheme="minorHAnsi" w:cstheme="minorHAnsi"/>
          <w:sz w:val="24"/>
          <w:szCs w:val="24"/>
        </w:rPr>
        <w:t>ra umowna w wysokości 1</w:t>
      </w:r>
      <w:r w:rsidR="00252778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>000,00 zł (słownie: tysiąc złotych 00/100).</w:t>
      </w:r>
    </w:p>
    <w:p w14:paraId="43F58809" w14:textId="77777777" w:rsidR="00F74C0F" w:rsidRPr="00911195" w:rsidRDefault="00F74C0F" w:rsidP="00F74C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Najemca zachowuje możliwość dochodzenia odszkodowania przewyższającego zastrzeżone kary umowne, o których mowa w ust. 1</w:t>
      </w:r>
      <w:r w:rsidR="00DA6543" w:rsidRPr="00911195">
        <w:rPr>
          <w:rFonts w:asciiTheme="minorHAnsi" w:hAnsiTheme="minorHAnsi" w:cstheme="minorHAnsi"/>
          <w:sz w:val="24"/>
          <w:szCs w:val="24"/>
        </w:rPr>
        <w:t xml:space="preserve"> i</w:t>
      </w:r>
      <w:r w:rsidRPr="00911195">
        <w:rPr>
          <w:rFonts w:asciiTheme="minorHAnsi" w:hAnsiTheme="minorHAnsi" w:cstheme="minorHAnsi"/>
          <w:sz w:val="24"/>
          <w:szCs w:val="24"/>
        </w:rPr>
        <w:t xml:space="preserve"> 2.</w:t>
      </w:r>
    </w:p>
    <w:p w14:paraId="3D709484" w14:textId="77777777" w:rsidR="00F74C0F" w:rsidRPr="00911195" w:rsidRDefault="00F74C0F" w:rsidP="00F74C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Wynajmujący ma prawo naliczyć odsetki ustawowe w przypadku opóźnienia płatności ze strony Najemcy.</w:t>
      </w:r>
    </w:p>
    <w:p w14:paraId="22FE5E3A" w14:textId="77777777" w:rsidR="00F74C0F" w:rsidRPr="00911195" w:rsidRDefault="00F74C0F" w:rsidP="00F74C0F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Wynajmujący wyraża zgodę na potrącanie należnych Najemcy kar umownych z faktur wynikających z niniejszej umowy.</w:t>
      </w:r>
    </w:p>
    <w:p w14:paraId="13719B7C" w14:textId="77777777" w:rsidR="005E0A70" w:rsidRPr="00911195" w:rsidRDefault="005E0A70" w:rsidP="005E0A70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§ 6.</w:t>
      </w:r>
    </w:p>
    <w:p w14:paraId="0866914F" w14:textId="7028AB73" w:rsidR="00B050C8" w:rsidRPr="00911195" w:rsidRDefault="00B050C8" w:rsidP="005E0A7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 zakresie  wskazanym  w  Umowie,  korespondencja  pomię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dzy  stronami  sporządzona  na </w:t>
      </w:r>
      <w:r w:rsidRPr="00911195">
        <w:rPr>
          <w:rFonts w:asciiTheme="minorHAnsi" w:hAnsiTheme="minorHAnsi" w:cstheme="minorHAnsi"/>
          <w:sz w:val="24"/>
          <w:szCs w:val="24"/>
        </w:rPr>
        <w:t>piśmie  doręczana  będzie  osobiście,  kurierem  lub  posłańce</w:t>
      </w:r>
      <w:r w:rsidR="00F74C0F" w:rsidRPr="00911195">
        <w:rPr>
          <w:rFonts w:asciiTheme="minorHAnsi" w:hAnsiTheme="minorHAnsi" w:cstheme="minorHAnsi"/>
          <w:sz w:val="24"/>
          <w:szCs w:val="24"/>
        </w:rPr>
        <w:t>m</w:t>
      </w:r>
      <w:r w:rsidR="00E06730" w:rsidRPr="00911195">
        <w:rPr>
          <w:rFonts w:asciiTheme="minorHAnsi" w:hAnsiTheme="minorHAnsi" w:cstheme="minorHAnsi"/>
          <w:sz w:val="24"/>
          <w:szCs w:val="24"/>
        </w:rPr>
        <w:t xml:space="preserve">, 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listem  poleconym  za </w:t>
      </w:r>
      <w:r w:rsidRPr="00911195">
        <w:rPr>
          <w:rFonts w:asciiTheme="minorHAnsi" w:hAnsiTheme="minorHAnsi" w:cstheme="minorHAnsi"/>
          <w:sz w:val="24"/>
          <w:szCs w:val="24"/>
        </w:rPr>
        <w:t>potwierdzeniem lub bez potwierdzenia na adr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esy wskazane we wstępie </w:t>
      </w:r>
      <w:r w:rsidR="00F74C0F" w:rsidRPr="00911195">
        <w:rPr>
          <w:rFonts w:asciiTheme="minorHAnsi" w:hAnsiTheme="minorHAnsi" w:cstheme="minorHAnsi"/>
          <w:sz w:val="24"/>
          <w:szCs w:val="24"/>
        </w:rPr>
        <w:lastRenderedPageBreak/>
        <w:t>Umowy</w:t>
      </w:r>
      <w:r w:rsidR="00E06730" w:rsidRPr="00911195">
        <w:rPr>
          <w:rFonts w:asciiTheme="minorHAnsi" w:hAnsiTheme="minorHAnsi" w:cstheme="minorHAnsi"/>
          <w:sz w:val="24"/>
          <w:szCs w:val="24"/>
        </w:rPr>
        <w:t xml:space="preserve"> lub drogą elektroniczną na a</w:t>
      </w:r>
      <w:r w:rsidR="00485B47" w:rsidRPr="00911195">
        <w:rPr>
          <w:rFonts w:asciiTheme="minorHAnsi" w:hAnsiTheme="minorHAnsi" w:cstheme="minorHAnsi"/>
          <w:sz w:val="24"/>
          <w:szCs w:val="24"/>
        </w:rPr>
        <w:t>dres</w:t>
      </w:r>
      <w:r w:rsidR="001F61C5">
        <w:rPr>
          <w:rFonts w:asciiTheme="minorHAnsi" w:hAnsiTheme="minorHAnsi" w:cstheme="minorHAnsi"/>
          <w:sz w:val="24"/>
          <w:szCs w:val="24"/>
        </w:rPr>
        <w:t>y</w:t>
      </w:r>
      <w:r w:rsidR="00485B47" w:rsidRPr="00911195">
        <w:rPr>
          <w:rFonts w:asciiTheme="minorHAnsi" w:hAnsiTheme="minorHAnsi" w:cstheme="minorHAnsi"/>
          <w:sz w:val="24"/>
          <w:szCs w:val="24"/>
        </w:rPr>
        <w:t xml:space="preserve"> e-mail: </w:t>
      </w:r>
      <w:hyperlink r:id="rId6" w:history="1">
        <w:r w:rsidR="001F61C5" w:rsidRPr="001F61C5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kancelaria@metropoliagzm.pl</w:t>
        </w:r>
      </w:hyperlink>
      <w:r w:rsidR="001F61C5" w:rsidRPr="001F61C5">
        <w:rPr>
          <w:rFonts w:asciiTheme="minorHAnsi" w:hAnsiTheme="minorHAnsi" w:cstheme="minorHAnsi"/>
          <w:sz w:val="24"/>
          <w:szCs w:val="24"/>
        </w:rPr>
        <w:t xml:space="preserve"> </w:t>
      </w:r>
      <w:r w:rsidR="001F61C5">
        <w:rPr>
          <w:rFonts w:asciiTheme="minorHAnsi" w:hAnsiTheme="minorHAnsi" w:cstheme="minorHAnsi"/>
          <w:sz w:val="24"/>
          <w:szCs w:val="24"/>
        </w:rPr>
        <w:br/>
        <w:t>i ……………………………………………..</w:t>
      </w:r>
    </w:p>
    <w:p w14:paraId="1CA9E005" w14:textId="77777777" w:rsidR="00E06730" w:rsidRPr="00911195" w:rsidRDefault="00B050C8" w:rsidP="00E067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Strony zobowiązują się informować wzajemnie o zmianie ad</w:t>
      </w:r>
      <w:r w:rsidR="00F74C0F" w:rsidRPr="00911195">
        <w:rPr>
          <w:rFonts w:asciiTheme="minorHAnsi" w:hAnsiTheme="minorHAnsi" w:cstheme="minorHAnsi"/>
          <w:sz w:val="24"/>
          <w:szCs w:val="24"/>
        </w:rPr>
        <w:t xml:space="preserve">resu niezwłocznie, nie później </w:t>
      </w:r>
      <w:r w:rsidRPr="00911195">
        <w:rPr>
          <w:rFonts w:asciiTheme="minorHAnsi" w:hAnsiTheme="minorHAnsi" w:cstheme="minorHAnsi"/>
          <w:sz w:val="24"/>
          <w:szCs w:val="24"/>
        </w:rPr>
        <w:t xml:space="preserve">jednak niż w dniu takiej zmiany. </w:t>
      </w:r>
    </w:p>
    <w:p w14:paraId="1FF3289E" w14:textId="7B8E46AA" w:rsidR="00E06730" w:rsidRPr="00911195" w:rsidRDefault="00E06730" w:rsidP="00E067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Osobami upoważnionymi do reprezentowania </w:t>
      </w:r>
      <w:r w:rsidR="001F61C5">
        <w:rPr>
          <w:rFonts w:asciiTheme="minorHAnsi" w:hAnsiTheme="minorHAnsi" w:cstheme="minorHAnsi"/>
          <w:sz w:val="24"/>
          <w:szCs w:val="24"/>
        </w:rPr>
        <w:t>Najemcy</w:t>
      </w:r>
      <w:r w:rsidRPr="00911195">
        <w:rPr>
          <w:rFonts w:asciiTheme="minorHAnsi" w:hAnsiTheme="minorHAnsi" w:cstheme="minorHAnsi"/>
          <w:sz w:val="24"/>
          <w:szCs w:val="24"/>
        </w:rPr>
        <w:t xml:space="preserve"> w sprawach związanych z realizacją niniejszej umowy są: Monika Wojdowska-Krawczyk, e-mail: m.wojdowska-krawczyk@metropoliagzm.pl, tel. 32 7180731</w:t>
      </w:r>
      <w:r w:rsidR="00DF7A51">
        <w:rPr>
          <w:rFonts w:asciiTheme="minorHAnsi" w:hAnsiTheme="minorHAnsi" w:cstheme="minorHAnsi"/>
          <w:sz w:val="24"/>
          <w:szCs w:val="24"/>
        </w:rPr>
        <w:t>.</w:t>
      </w:r>
    </w:p>
    <w:p w14:paraId="70640905" w14:textId="001DFBA9" w:rsidR="00E06730" w:rsidRDefault="00E06730" w:rsidP="00E067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Osobami upoważnionymi do reprezentowania Wy</w:t>
      </w:r>
      <w:r w:rsidR="001F61C5">
        <w:rPr>
          <w:rFonts w:asciiTheme="minorHAnsi" w:hAnsiTheme="minorHAnsi" w:cstheme="minorHAnsi"/>
          <w:sz w:val="24"/>
          <w:szCs w:val="24"/>
        </w:rPr>
        <w:t xml:space="preserve">najmującego </w:t>
      </w:r>
      <w:r w:rsidRPr="00911195">
        <w:rPr>
          <w:rFonts w:asciiTheme="minorHAnsi" w:hAnsiTheme="minorHAnsi" w:cstheme="minorHAnsi"/>
          <w:sz w:val="24"/>
          <w:szCs w:val="24"/>
        </w:rPr>
        <w:t>w sprawach związanych z realizacją niniejszej umowy są: …………………………………………………………</w:t>
      </w:r>
      <w:r w:rsidR="00E922B5" w:rsidRPr="00911195">
        <w:rPr>
          <w:rFonts w:asciiTheme="minorHAnsi" w:hAnsiTheme="minorHAnsi" w:cstheme="minorHAnsi"/>
          <w:sz w:val="24"/>
          <w:szCs w:val="24"/>
        </w:rPr>
        <w:t>……</w:t>
      </w:r>
    </w:p>
    <w:p w14:paraId="00F66EE2" w14:textId="269318E9" w:rsidR="00E06730" w:rsidRDefault="00E06730" w:rsidP="00E067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Zmiana danych osób, o których mowa w ust. </w:t>
      </w:r>
      <w:r w:rsidR="00814F20" w:rsidRPr="00911195">
        <w:rPr>
          <w:rFonts w:asciiTheme="minorHAnsi" w:hAnsiTheme="minorHAnsi" w:cstheme="minorHAnsi"/>
          <w:sz w:val="24"/>
          <w:szCs w:val="24"/>
        </w:rPr>
        <w:t>3</w:t>
      </w:r>
      <w:r w:rsidRPr="00911195">
        <w:rPr>
          <w:rFonts w:asciiTheme="minorHAnsi" w:hAnsiTheme="minorHAnsi" w:cstheme="minorHAnsi"/>
          <w:sz w:val="24"/>
          <w:szCs w:val="24"/>
        </w:rPr>
        <w:t xml:space="preserve"> i </w:t>
      </w:r>
      <w:r w:rsidR="00814F20" w:rsidRPr="00911195">
        <w:rPr>
          <w:rFonts w:asciiTheme="minorHAnsi" w:hAnsiTheme="minorHAnsi" w:cstheme="minorHAnsi"/>
          <w:sz w:val="24"/>
          <w:szCs w:val="24"/>
        </w:rPr>
        <w:t>4</w:t>
      </w:r>
      <w:r w:rsidRPr="00911195">
        <w:rPr>
          <w:rFonts w:asciiTheme="minorHAnsi" w:hAnsiTheme="minorHAnsi" w:cstheme="minorHAnsi"/>
          <w:sz w:val="24"/>
          <w:szCs w:val="24"/>
        </w:rPr>
        <w:t xml:space="preserve"> nie stanowi zmiany umowy, przy czym w takiej sytuacji strona dokonująca zamiany obowiązana jest niezwłocznie powiadomić o tym fakcie drugą stronę.</w:t>
      </w:r>
    </w:p>
    <w:p w14:paraId="0B79C527" w14:textId="6801750E" w:rsidR="00E06730" w:rsidRPr="00046D7E" w:rsidRDefault="000B34B1" w:rsidP="00E06730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Awarie zgłaszane będą drogą elektroniczną na adres e-mail: ………………………………………..i/lub pod numerem telefonu …………………………………………….</w:t>
      </w:r>
    </w:p>
    <w:p w14:paraId="16651E2A" w14:textId="77777777" w:rsidR="00B050C8" w:rsidRPr="00911195" w:rsidRDefault="00B050C8" w:rsidP="005E0A70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§ </w:t>
      </w:r>
      <w:r w:rsidR="005E0A70" w:rsidRPr="00911195">
        <w:rPr>
          <w:rFonts w:asciiTheme="minorHAnsi" w:hAnsiTheme="minorHAnsi" w:cstheme="minorHAnsi"/>
          <w:sz w:val="24"/>
          <w:szCs w:val="24"/>
        </w:rPr>
        <w:t>7</w:t>
      </w:r>
      <w:r w:rsidRPr="00911195">
        <w:rPr>
          <w:rFonts w:asciiTheme="minorHAnsi" w:hAnsiTheme="minorHAnsi" w:cstheme="minorHAnsi"/>
          <w:sz w:val="24"/>
          <w:szCs w:val="24"/>
        </w:rPr>
        <w:t>.</w:t>
      </w:r>
    </w:p>
    <w:p w14:paraId="4042E063" w14:textId="77777777" w:rsidR="00B050C8" w:rsidRPr="00911195" w:rsidRDefault="00B050C8" w:rsidP="005E0A7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Zmiany Umowy wymagają formy pisemnej, z podpisami N</w:t>
      </w:r>
      <w:r w:rsidR="005E0A70" w:rsidRPr="00911195">
        <w:rPr>
          <w:rFonts w:asciiTheme="minorHAnsi" w:hAnsiTheme="minorHAnsi" w:cstheme="minorHAnsi"/>
          <w:sz w:val="24"/>
          <w:szCs w:val="24"/>
        </w:rPr>
        <w:t xml:space="preserve">ajemcy oraz Wynajmującego, pod </w:t>
      </w:r>
      <w:r w:rsidRPr="00911195">
        <w:rPr>
          <w:rFonts w:asciiTheme="minorHAnsi" w:hAnsiTheme="minorHAnsi" w:cstheme="minorHAnsi"/>
          <w:sz w:val="24"/>
          <w:szCs w:val="24"/>
        </w:rPr>
        <w:t xml:space="preserve">rygorem nieważności. </w:t>
      </w:r>
    </w:p>
    <w:p w14:paraId="60A71978" w14:textId="77777777" w:rsidR="00B050C8" w:rsidRPr="00911195" w:rsidRDefault="00B050C8" w:rsidP="005E0A7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Załączniki stanowią integralną część niniejszej Umowy. </w:t>
      </w:r>
    </w:p>
    <w:p w14:paraId="0588F2D4" w14:textId="55B3C0C0" w:rsidR="00B050C8" w:rsidRPr="00911195" w:rsidRDefault="00B050C8" w:rsidP="005E0A7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Wynajmujący może przenieść całość   lub   część   praw   i obowiązków wynikających </w:t>
      </w:r>
      <w:r w:rsidR="00252778" w:rsidRPr="00911195">
        <w:rPr>
          <w:rFonts w:asciiTheme="minorHAnsi" w:hAnsiTheme="minorHAnsi" w:cstheme="minorHAnsi"/>
          <w:sz w:val="24"/>
          <w:szCs w:val="24"/>
        </w:rPr>
        <w:br/>
      </w:r>
      <w:r w:rsidRPr="00911195">
        <w:rPr>
          <w:rFonts w:asciiTheme="minorHAnsi" w:hAnsiTheme="minorHAnsi" w:cstheme="minorHAnsi"/>
          <w:sz w:val="24"/>
          <w:szCs w:val="24"/>
        </w:rPr>
        <w:t>z niniejszej Umowy na inny podmiot jedynie za uprzednia pisemną zgodą Najemcy.</w:t>
      </w:r>
    </w:p>
    <w:p w14:paraId="71D86782" w14:textId="77777777" w:rsidR="00B050C8" w:rsidRPr="00911195" w:rsidRDefault="00B050C8" w:rsidP="005E0A7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Do  spraw  nieuregulowanych  niniejszą  Umową  </w:t>
      </w:r>
      <w:r w:rsidR="005E0A70" w:rsidRPr="00911195">
        <w:rPr>
          <w:rFonts w:asciiTheme="minorHAnsi" w:hAnsiTheme="minorHAnsi" w:cstheme="minorHAnsi"/>
          <w:sz w:val="24"/>
          <w:szCs w:val="24"/>
        </w:rPr>
        <w:t xml:space="preserve">mają  zastosowanie  odpowiednie </w:t>
      </w:r>
      <w:r w:rsidRPr="00911195">
        <w:rPr>
          <w:rFonts w:asciiTheme="minorHAnsi" w:hAnsiTheme="minorHAnsi" w:cstheme="minorHAnsi"/>
          <w:sz w:val="24"/>
          <w:szCs w:val="24"/>
        </w:rPr>
        <w:t xml:space="preserve">przepisy Kodeksu Cywilnego. </w:t>
      </w:r>
    </w:p>
    <w:p w14:paraId="1607E4C9" w14:textId="47F2239B" w:rsidR="00B050C8" w:rsidRPr="00911195" w:rsidRDefault="00B050C8" w:rsidP="005E0A7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Niniejsza  Umowa  została  sporządzona  w  </w:t>
      </w:r>
      <w:r w:rsidR="00252778" w:rsidRPr="00911195">
        <w:rPr>
          <w:rFonts w:asciiTheme="minorHAnsi" w:hAnsiTheme="minorHAnsi" w:cstheme="minorHAnsi"/>
          <w:sz w:val="24"/>
          <w:szCs w:val="24"/>
        </w:rPr>
        <w:t>trzech</w:t>
      </w:r>
      <w:r w:rsidRPr="00911195">
        <w:rPr>
          <w:rFonts w:asciiTheme="minorHAnsi" w:hAnsiTheme="minorHAnsi" w:cstheme="minorHAnsi"/>
          <w:sz w:val="24"/>
          <w:szCs w:val="24"/>
        </w:rPr>
        <w:t xml:space="preserve">  jedno</w:t>
      </w:r>
      <w:r w:rsidR="005E0A70" w:rsidRPr="00911195">
        <w:rPr>
          <w:rFonts w:asciiTheme="minorHAnsi" w:hAnsiTheme="minorHAnsi" w:cstheme="minorHAnsi"/>
          <w:sz w:val="24"/>
          <w:szCs w:val="24"/>
        </w:rPr>
        <w:t xml:space="preserve">brzmiących  egzemplarzach,  po </w:t>
      </w:r>
      <w:r w:rsidRPr="00911195">
        <w:rPr>
          <w:rFonts w:asciiTheme="minorHAnsi" w:hAnsiTheme="minorHAnsi" w:cstheme="minorHAnsi"/>
          <w:sz w:val="24"/>
          <w:szCs w:val="24"/>
        </w:rPr>
        <w:t xml:space="preserve">jednym dla każdej ze stron. </w:t>
      </w:r>
    </w:p>
    <w:p w14:paraId="47E09E8D" w14:textId="77777777" w:rsidR="00B050C8" w:rsidRPr="00911195" w:rsidRDefault="00B050C8" w:rsidP="005E0A70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Sądem właściwym do rozstrzygania sporów jest sąd właściwy dla Najemcy .</w:t>
      </w:r>
    </w:p>
    <w:p w14:paraId="0F2F7585" w14:textId="77777777" w:rsidR="000E688A" w:rsidRPr="00911195" w:rsidRDefault="000E688A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ABC312E" w14:textId="77777777" w:rsidR="000E688A" w:rsidRPr="00911195" w:rsidRDefault="000E688A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0B77E97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E0A70" w:rsidRPr="00911195" w14:paraId="5B7E7BE0" w14:textId="77777777" w:rsidTr="005E0A70">
        <w:tc>
          <w:tcPr>
            <w:tcW w:w="4606" w:type="dxa"/>
          </w:tcPr>
          <w:p w14:paraId="6A802844" w14:textId="77777777" w:rsidR="005E0A70" w:rsidRPr="00911195" w:rsidRDefault="005E0A70" w:rsidP="005E0A7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</w:t>
            </w:r>
          </w:p>
          <w:p w14:paraId="5195A87F" w14:textId="77777777" w:rsidR="005E0A70" w:rsidRPr="00911195" w:rsidRDefault="005E0A70" w:rsidP="005E0A7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Wynajmujący</w:t>
            </w:r>
          </w:p>
        </w:tc>
        <w:tc>
          <w:tcPr>
            <w:tcW w:w="4606" w:type="dxa"/>
          </w:tcPr>
          <w:p w14:paraId="756DEA46" w14:textId="77777777" w:rsidR="005E0A70" w:rsidRPr="00911195" w:rsidRDefault="005E0A70" w:rsidP="005E0A7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</w:t>
            </w:r>
          </w:p>
          <w:p w14:paraId="14C16CFA" w14:textId="77777777" w:rsidR="005E0A70" w:rsidRPr="00911195" w:rsidRDefault="005E0A70" w:rsidP="005E0A7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Najemca</w:t>
            </w:r>
          </w:p>
        </w:tc>
      </w:tr>
    </w:tbl>
    <w:p w14:paraId="1E631E0A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841B0E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60ED57A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lastRenderedPageBreak/>
        <w:t>Załączniki:</w:t>
      </w:r>
    </w:p>
    <w:p w14:paraId="6CE40F0B" w14:textId="0421FA7B" w:rsidR="00252778" w:rsidRPr="00911195" w:rsidRDefault="00252778" w:rsidP="00252778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OFERTA</w:t>
      </w:r>
    </w:p>
    <w:p w14:paraId="6C605E7A" w14:textId="77777777" w:rsidR="00252778" w:rsidRPr="00911195" w:rsidRDefault="00B050C8" w:rsidP="00B050C8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PROTOKÓŁ PRZEKAZANIA URZĄDZENI</w:t>
      </w:r>
      <w:r w:rsidR="00252778" w:rsidRPr="00911195">
        <w:rPr>
          <w:rFonts w:asciiTheme="minorHAnsi" w:hAnsiTheme="minorHAnsi" w:cstheme="minorHAnsi"/>
          <w:sz w:val="24"/>
          <w:szCs w:val="24"/>
        </w:rPr>
        <w:t>A</w:t>
      </w:r>
    </w:p>
    <w:p w14:paraId="3EFBD9EB" w14:textId="77777777" w:rsidR="00252778" w:rsidRPr="00911195" w:rsidRDefault="00B050C8" w:rsidP="00B050C8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PROTOKÓŁ ZDAWCZO-ODBIORCZY</w:t>
      </w:r>
    </w:p>
    <w:p w14:paraId="7B1FD205" w14:textId="7DF51A38" w:rsidR="00B050C8" w:rsidRPr="00911195" w:rsidRDefault="00B050C8" w:rsidP="00B050C8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INSTRUKCJA OBSŁUGI </w:t>
      </w:r>
    </w:p>
    <w:p w14:paraId="0EC8F963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141046" w14:textId="77777777" w:rsidR="005E0A70" w:rsidRPr="00911195" w:rsidRDefault="005E0A70">
      <w:pPr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br w:type="page"/>
      </w:r>
    </w:p>
    <w:p w14:paraId="4FC127F1" w14:textId="77777777" w:rsidR="00B050C8" w:rsidRPr="00911195" w:rsidRDefault="00B050C8" w:rsidP="005E0A70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11195">
        <w:rPr>
          <w:rFonts w:asciiTheme="minorHAnsi" w:hAnsiTheme="minorHAnsi" w:cstheme="minorHAnsi"/>
          <w:b/>
          <w:sz w:val="24"/>
          <w:szCs w:val="24"/>
        </w:rPr>
        <w:lastRenderedPageBreak/>
        <w:t>PROTOKÓŁ PRZEKAZANIA URZĄDZENIA</w:t>
      </w:r>
    </w:p>
    <w:p w14:paraId="40263293" w14:textId="4A83E575" w:rsidR="00B050C8" w:rsidRPr="00911195" w:rsidRDefault="00B050C8" w:rsidP="005E0A70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11195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252778" w:rsidRPr="00911195">
        <w:rPr>
          <w:rFonts w:asciiTheme="minorHAnsi" w:hAnsiTheme="minorHAnsi" w:cstheme="minorHAnsi"/>
          <w:b/>
          <w:sz w:val="24"/>
          <w:szCs w:val="24"/>
        </w:rPr>
        <w:t>2</w:t>
      </w:r>
      <w:r w:rsidRPr="00911195">
        <w:rPr>
          <w:rFonts w:asciiTheme="minorHAnsi" w:hAnsiTheme="minorHAnsi" w:cstheme="minorHAnsi"/>
          <w:b/>
          <w:sz w:val="24"/>
          <w:szCs w:val="24"/>
        </w:rPr>
        <w:t xml:space="preserve"> do Umowy </w:t>
      </w:r>
    </w:p>
    <w:p w14:paraId="146F0C12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32EB9C7" w14:textId="5D26923B" w:rsidR="00B050C8" w:rsidRPr="00911195" w:rsidRDefault="005E0A70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dniu </w:t>
      </w:r>
      <w:r w:rsidR="00046D7E">
        <w:rPr>
          <w:rFonts w:asciiTheme="minorHAnsi" w:hAnsiTheme="minorHAnsi" w:cstheme="minorHAnsi"/>
          <w:sz w:val="24"/>
          <w:szCs w:val="24"/>
        </w:rPr>
        <w:t>…..</w:t>
      </w:r>
      <w:r w:rsidR="00B050C8" w:rsidRPr="00911195">
        <w:rPr>
          <w:rFonts w:asciiTheme="minorHAnsi" w:hAnsiTheme="minorHAnsi" w:cstheme="minorHAnsi"/>
          <w:sz w:val="24"/>
          <w:szCs w:val="24"/>
        </w:rPr>
        <w:t>…...</w:t>
      </w:r>
      <w:r w:rsidR="00252778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="00B050C8" w:rsidRPr="00911195">
        <w:rPr>
          <w:rFonts w:asciiTheme="minorHAnsi" w:hAnsiTheme="minorHAnsi" w:cstheme="minorHAnsi"/>
          <w:sz w:val="24"/>
          <w:szCs w:val="24"/>
        </w:rPr>
        <w:t>201</w:t>
      </w:r>
      <w:r w:rsidR="00252778" w:rsidRPr="00911195">
        <w:rPr>
          <w:rFonts w:asciiTheme="minorHAnsi" w:hAnsiTheme="minorHAnsi" w:cstheme="minorHAnsi"/>
          <w:sz w:val="24"/>
          <w:szCs w:val="24"/>
        </w:rPr>
        <w:t>9</w:t>
      </w:r>
      <w:r w:rsidRPr="00911195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3299B35A" w14:textId="04176274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przekazano firmie:</w:t>
      </w:r>
      <w:r w:rsidR="005E0A70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 xml:space="preserve"> "GÓRNOŚL</w:t>
      </w:r>
      <w:r w:rsidR="005E0A70" w:rsidRPr="00911195">
        <w:rPr>
          <w:rFonts w:asciiTheme="minorHAnsi" w:hAnsiTheme="minorHAnsi" w:cstheme="minorHAnsi"/>
          <w:sz w:val="24"/>
          <w:szCs w:val="24"/>
        </w:rPr>
        <w:t>ĄSKO</w:t>
      </w:r>
      <w:r w:rsidR="00252778" w:rsidRPr="00911195">
        <w:rPr>
          <w:rFonts w:asciiTheme="minorHAnsi" w:hAnsiTheme="minorHAnsi" w:cstheme="minorHAnsi"/>
          <w:sz w:val="24"/>
          <w:szCs w:val="24"/>
        </w:rPr>
        <w:t>-</w:t>
      </w:r>
      <w:r w:rsidR="005E0A70" w:rsidRPr="00911195">
        <w:rPr>
          <w:rFonts w:asciiTheme="minorHAnsi" w:hAnsiTheme="minorHAnsi" w:cstheme="minorHAnsi"/>
          <w:sz w:val="24"/>
          <w:szCs w:val="24"/>
        </w:rPr>
        <w:t xml:space="preserve">ZAGŁĘBIOWSKA METROPOLIA" </w:t>
      </w:r>
      <w:r w:rsidRPr="00911195">
        <w:rPr>
          <w:rFonts w:asciiTheme="minorHAnsi" w:hAnsiTheme="minorHAnsi" w:cstheme="minorHAnsi"/>
          <w:sz w:val="24"/>
          <w:szCs w:val="24"/>
        </w:rPr>
        <w:t xml:space="preserve">z siedzibą w </w:t>
      </w:r>
      <w:r w:rsidR="00252778" w:rsidRPr="00911195">
        <w:rPr>
          <w:rFonts w:asciiTheme="minorHAnsi" w:hAnsiTheme="minorHAnsi" w:cstheme="minorHAnsi"/>
          <w:sz w:val="24"/>
          <w:szCs w:val="24"/>
        </w:rPr>
        <w:t>Katowicach,</w:t>
      </w:r>
      <w:r w:rsidRPr="00911195">
        <w:rPr>
          <w:rFonts w:asciiTheme="minorHAnsi" w:hAnsiTheme="minorHAnsi" w:cstheme="minorHAnsi"/>
          <w:sz w:val="24"/>
          <w:szCs w:val="24"/>
        </w:rPr>
        <w:t xml:space="preserve">  ul.</w:t>
      </w:r>
      <w:r w:rsidR="005E0A70" w:rsidRPr="00911195">
        <w:rPr>
          <w:rFonts w:asciiTheme="minorHAnsi" w:hAnsiTheme="minorHAnsi" w:cstheme="minorHAnsi"/>
          <w:sz w:val="24"/>
          <w:szCs w:val="24"/>
        </w:rPr>
        <w:t xml:space="preserve"> </w:t>
      </w:r>
      <w:r w:rsidRPr="00911195">
        <w:rPr>
          <w:rFonts w:asciiTheme="minorHAnsi" w:hAnsiTheme="minorHAnsi" w:cstheme="minorHAnsi"/>
          <w:sz w:val="24"/>
          <w:szCs w:val="24"/>
        </w:rPr>
        <w:t>Barbary 21a</w:t>
      </w:r>
      <w:r w:rsidR="005E0A70" w:rsidRPr="00911195">
        <w:rPr>
          <w:rFonts w:asciiTheme="minorHAnsi" w:hAnsiTheme="minorHAnsi" w:cstheme="minorHAnsi"/>
          <w:sz w:val="24"/>
          <w:szCs w:val="24"/>
        </w:rPr>
        <w:t xml:space="preserve">, </w:t>
      </w:r>
      <w:r w:rsidRPr="00911195">
        <w:rPr>
          <w:rFonts w:asciiTheme="minorHAnsi" w:hAnsiTheme="minorHAnsi" w:cstheme="minorHAnsi"/>
          <w:sz w:val="24"/>
          <w:szCs w:val="24"/>
        </w:rPr>
        <w:t>telefon:</w:t>
      </w:r>
    </w:p>
    <w:p w14:paraId="4D82560B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reprezentowanej przez:</w:t>
      </w:r>
    </w:p>
    <w:p w14:paraId="1C2BC661" w14:textId="77777777" w:rsidR="00B050C8" w:rsidRPr="00911195" w:rsidRDefault="005E0A70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miejsce instalacji: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ul. Barbary 21a</w:t>
      </w:r>
    </w:p>
    <w:p w14:paraId="56663DAB" w14:textId="365A60D0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następujące urządzenie: </w:t>
      </w:r>
    </w:p>
    <w:p w14:paraId="2B58BF6F" w14:textId="77777777" w:rsidR="005E0A70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numer fabryczny: </w:t>
      </w:r>
    </w:p>
    <w:p w14:paraId="06B4D7E6" w14:textId="2F492476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stan </w:t>
      </w:r>
      <w:r w:rsidR="005E0A70" w:rsidRPr="00911195">
        <w:rPr>
          <w:rFonts w:asciiTheme="minorHAnsi" w:hAnsiTheme="minorHAnsi" w:cstheme="minorHAnsi"/>
          <w:sz w:val="24"/>
          <w:szCs w:val="24"/>
        </w:rPr>
        <w:t>licznika:  czarny:</w:t>
      </w:r>
      <w:r w:rsidR="00046D7E">
        <w:rPr>
          <w:rFonts w:asciiTheme="minorHAnsi" w:hAnsiTheme="minorHAnsi" w:cstheme="minorHAnsi"/>
          <w:sz w:val="24"/>
          <w:szCs w:val="24"/>
        </w:rPr>
        <w:t xml:space="preserve"> ………….. </w:t>
      </w:r>
      <w:r w:rsidR="005E0A70" w:rsidRPr="00911195">
        <w:rPr>
          <w:rFonts w:asciiTheme="minorHAnsi" w:hAnsiTheme="minorHAnsi" w:cstheme="minorHAnsi"/>
          <w:sz w:val="24"/>
          <w:szCs w:val="24"/>
        </w:rPr>
        <w:t xml:space="preserve">kopii, kolor: </w:t>
      </w:r>
      <w:r w:rsidR="00046D7E">
        <w:rPr>
          <w:rFonts w:asciiTheme="minorHAnsi" w:hAnsiTheme="minorHAnsi" w:cstheme="minorHAnsi"/>
          <w:sz w:val="24"/>
          <w:szCs w:val="24"/>
        </w:rPr>
        <w:t xml:space="preserve">……………. </w:t>
      </w:r>
      <w:r w:rsidRPr="00911195">
        <w:rPr>
          <w:rFonts w:asciiTheme="minorHAnsi" w:hAnsiTheme="minorHAnsi" w:cstheme="minorHAnsi"/>
          <w:sz w:val="24"/>
          <w:szCs w:val="24"/>
        </w:rPr>
        <w:t xml:space="preserve">kopii </w:t>
      </w:r>
    </w:p>
    <w:p w14:paraId="62CB4C79" w14:textId="77777777" w:rsidR="00B050C8" w:rsidRPr="00911195" w:rsidRDefault="005E0A70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wyposażenie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2C41A775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DC203C0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Uwagi: </w:t>
      </w:r>
    </w:p>
    <w:p w14:paraId="4716CB32" w14:textId="77777777" w:rsidR="00B050C8" w:rsidRPr="00911195" w:rsidRDefault="00B050C8" w:rsidP="005E0A7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Wynajmujący  dopuszcza  używanie  tylko  papieru  kserograficznego  o  gramaturze dopuszczalnej przez producenta i określonej w instrukcji obsługi Urządzenia. </w:t>
      </w:r>
    </w:p>
    <w:p w14:paraId="507E0D1D" w14:textId="77777777" w:rsidR="00B050C8" w:rsidRPr="00911195" w:rsidRDefault="00B050C8" w:rsidP="005E0A7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Najemca został zapoznany z zasadami prawidłowej eksploatacji i instrukcją obsługi urządzenia. </w:t>
      </w:r>
    </w:p>
    <w:p w14:paraId="0EC9E41C" w14:textId="77777777" w:rsidR="00B050C8" w:rsidRPr="00911195" w:rsidRDefault="00B050C8" w:rsidP="005E0A7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Osoby,  wskazane  przez  Najemcę,  zostały  przeszkolone  zgodnie  z  §  3  pkt  2  (II) Umowy.</w:t>
      </w:r>
    </w:p>
    <w:p w14:paraId="7240C017" w14:textId="77777777" w:rsidR="00B050C8" w:rsidRPr="00911195" w:rsidRDefault="00B050C8" w:rsidP="005E0A7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Urządzenie wraz z wyżej wymienionym wyposażeniem przyjęto do użytkowania bez zastrzeżeń. </w:t>
      </w:r>
    </w:p>
    <w:p w14:paraId="39161BDB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E0A70" w:rsidRPr="00911195" w14:paraId="7F3296BC" w14:textId="77777777" w:rsidTr="00166752">
        <w:tc>
          <w:tcPr>
            <w:tcW w:w="4606" w:type="dxa"/>
          </w:tcPr>
          <w:p w14:paraId="203770CF" w14:textId="77777777" w:rsidR="005E0A70" w:rsidRPr="00911195" w:rsidRDefault="005E0A70" w:rsidP="0016675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</w:t>
            </w:r>
          </w:p>
          <w:p w14:paraId="09EF7D49" w14:textId="77777777" w:rsidR="005E0A70" w:rsidRPr="00911195" w:rsidRDefault="005E0A70" w:rsidP="0016675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Wynajmujący</w:t>
            </w:r>
          </w:p>
        </w:tc>
        <w:tc>
          <w:tcPr>
            <w:tcW w:w="4606" w:type="dxa"/>
          </w:tcPr>
          <w:p w14:paraId="43A602F4" w14:textId="77777777" w:rsidR="005E0A70" w:rsidRPr="00911195" w:rsidRDefault="005E0A70" w:rsidP="0016675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</w:t>
            </w:r>
          </w:p>
          <w:p w14:paraId="52CC35A3" w14:textId="77777777" w:rsidR="005E0A70" w:rsidRPr="00911195" w:rsidRDefault="005E0A70" w:rsidP="0016675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Najemca</w:t>
            </w:r>
          </w:p>
        </w:tc>
      </w:tr>
    </w:tbl>
    <w:p w14:paraId="52CDB969" w14:textId="77777777" w:rsidR="005E0A70" w:rsidRPr="00911195" w:rsidRDefault="005E0A70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94EC896" w14:textId="77777777" w:rsidR="005E0A70" w:rsidRPr="00911195" w:rsidRDefault="005E0A70">
      <w:pPr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br w:type="page"/>
      </w:r>
    </w:p>
    <w:p w14:paraId="1E71FB5C" w14:textId="77777777" w:rsidR="00B050C8" w:rsidRPr="00911195" w:rsidRDefault="00B050C8" w:rsidP="005E0A70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11195">
        <w:rPr>
          <w:rFonts w:asciiTheme="minorHAnsi" w:hAnsiTheme="minorHAnsi" w:cstheme="minorHAnsi"/>
          <w:b/>
          <w:sz w:val="24"/>
          <w:szCs w:val="24"/>
        </w:rPr>
        <w:lastRenderedPageBreak/>
        <w:t>PROTOKÓŁ ZDAWCZO-ODBIORCZY</w:t>
      </w:r>
    </w:p>
    <w:p w14:paraId="15C4BC3C" w14:textId="1A1E82DF" w:rsidR="00B050C8" w:rsidRPr="00911195" w:rsidRDefault="00B050C8" w:rsidP="005E0A70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11195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252778" w:rsidRPr="00911195">
        <w:rPr>
          <w:rFonts w:asciiTheme="minorHAnsi" w:hAnsiTheme="minorHAnsi" w:cstheme="minorHAnsi"/>
          <w:b/>
          <w:sz w:val="24"/>
          <w:szCs w:val="24"/>
        </w:rPr>
        <w:t>3</w:t>
      </w:r>
      <w:r w:rsidRPr="00911195">
        <w:rPr>
          <w:rFonts w:asciiTheme="minorHAnsi" w:hAnsiTheme="minorHAnsi" w:cstheme="minorHAnsi"/>
          <w:b/>
          <w:sz w:val="24"/>
          <w:szCs w:val="24"/>
        </w:rPr>
        <w:t xml:space="preserve"> do Umowy </w:t>
      </w:r>
    </w:p>
    <w:p w14:paraId="37760C09" w14:textId="77777777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6B87EA0" w14:textId="1F8F606F" w:rsidR="00B050C8" w:rsidRPr="00911195" w:rsidRDefault="00B050C8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następujące urządzenie:  </w:t>
      </w:r>
    </w:p>
    <w:p w14:paraId="2EDE934C" w14:textId="77777777" w:rsidR="00B050C8" w:rsidRPr="00911195" w:rsidRDefault="005E0A70" w:rsidP="00B050C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>numer fabryczny:</w:t>
      </w:r>
    </w:p>
    <w:p w14:paraId="2BC595EA" w14:textId="560AA010" w:rsidR="00B050C8" w:rsidRPr="00911195" w:rsidRDefault="005E0A70" w:rsidP="005E0A7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11195">
        <w:rPr>
          <w:rFonts w:asciiTheme="minorHAnsi" w:hAnsiTheme="minorHAnsi" w:cstheme="minorHAnsi"/>
          <w:sz w:val="24"/>
          <w:szCs w:val="24"/>
        </w:rPr>
        <w:t xml:space="preserve">stan licznika: </w:t>
      </w:r>
      <w:r w:rsidR="00252778" w:rsidRPr="00911195">
        <w:rPr>
          <w:rFonts w:asciiTheme="minorHAnsi" w:hAnsiTheme="minorHAnsi" w:cstheme="minorHAnsi"/>
          <w:sz w:val="24"/>
          <w:szCs w:val="24"/>
        </w:rPr>
        <w:t>c</w:t>
      </w:r>
      <w:r w:rsidR="00B050C8" w:rsidRPr="00911195">
        <w:rPr>
          <w:rFonts w:asciiTheme="minorHAnsi" w:hAnsiTheme="minorHAnsi" w:cstheme="minorHAnsi"/>
          <w:sz w:val="24"/>
          <w:szCs w:val="24"/>
        </w:rPr>
        <w:t>zarno-biały : ………………..  kopii</w:t>
      </w:r>
      <w:r w:rsidRPr="00911195">
        <w:rPr>
          <w:rFonts w:asciiTheme="minorHAnsi" w:hAnsiTheme="minorHAnsi" w:cstheme="minorHAnsi"/>
          <w:sz w:val="24"/>
          <w:szCs w:val="24"/>
        </w:rPr>
        <w:t>,</w:t>
      </w:r>
      <w:r w:rsidR="00B050C8" w:rsidRPr="00911195">
        <w:rPr>
          <w:rFonts w:asciiTheme="minorHAnsi" w:hAnsiTheme="minorHAnsi" w:cstheme="minorHAnsi"/>
          <w:sz w:val="24"/>
          <w:szCs w:val="24"/>
        </w:rPr>
        <w:t xml:space="preserve"> kolorowy: ………………… kopii </w:t>
      </w:r>
    </w:p>
    <w:p w14:paraId="5614FA8A" w14:textId="77777777" w:rsidR="005E0A70" w:rsidRPr="00911195" w:rsidRDefault="005E0A70" w:rsidP="005E0A7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DDC5360" w14:textId="77777777" w:rsidR="005E0A70" w:rsidRPr="00911195" w:rsidRDefault="005E0A70" w:rsidP="005E0A7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E0A70" w:rsidRPr="00911195" w14:paraId="38237CE8" w14:textId="77777777" w:rsidTr="00166752">
        <w:tc>
          <w:tcPr>
            <w:tcW w:w="4606" w:type="dxa"/>
          </w:tcPr>
          <w:p w14:paraId="08778283" w14:textId="77777777" w:rsidR="005E0A70" w:rsidRPr="00911195" w:rsidRDefault="005E0A70" w:rsidP="0016675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</w:t>
            </w:r>
          </w:p>
          <w:p w14:paraId="6BD6A026" w14:textId="77777777" w:rsidR="005E0A70" w:rsidRPr="00911195" w:rsidRDefault="005E0A70" w:rsidP="0016675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Wynajmujący</w:t>
            </w:r>
          </w:p>
        </w:tc>
        <w:tc>
          <w:tcPr>
            <w:tcW w:w="4606" w:type="dxa"/>
          </w:tcPr>
          <w:p w14:paraId="23CAB35D" w14:textId="77777777" w:rsidR="005E0A70" w:rsidRPr="00911195" w:rsidRDefault="005E0A70" w:rsidP="0016675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</w:t>
            </w:r>
          </w:p>
          <w:p w14:paraId="324FBD72" w14:textId="77777777" w:rsidR="005E0A70" w:rsidRPr="00911195" w:rsidRDefault="005E0A70" w:rsidP="0016675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11195">
              <w:rPr>
                <w:rFonts w:asciiTheme="minorHAnsi" w:hAnsiTheme="minorHAnsi" w:cstheme="minorHAnsi"/>
                <w:b/>
                <w:sz w:val="24"/>
                <w:szCs w:val="24"/>
              </w:rPr>
              <w:t>Najemca</w:t>
            </w:r>
          </w:p>
        </w:tc>
      </w:tr>
    </w:tbl>
    <w:p w14:paraId="447B967D" w14:textId="72BF15CD" w:rsidR="00071CB9" w:rsidRPr="00911195" w:rsidRDefault="00071CB9" w:rsidP="005E0A7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7B45568" w14:textId="77777777" w:rsidR="002E0519" w:rsidRPr="00911195" w:rsidRDefault="002E0519" w:rsidP="005E0A7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2E0519" w:rsidRPr="00911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9C12F05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</w:abstractNum>
  <w:abstractNum w:abstractNumId="1" w15:restartNumberingAfterBreak="0">
    <w:nsid w:val="04600473"/>
    <w:multiLevelType w:val="hybridMultilevel"/>
    <w:tmpl w:val="BBF09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F966EF8">
      <w:start w:val="1"/>
      <w:numFmt w:val="upp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60BDB"/>
    <w:multiLevelType w:val="hybridMultilevel"/>
    <w:tmpl w:val="17B2802A"/>
    <w:lvl w:ilvl="0" w:tplc="435C7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31575"/>
    <w:multiLevelType w:val="hybridMultilevel"/>
    <w:tmpl w:val="B218BD44"/>
    <w:lvl w:ilvl="0" w:tplc="79F2E0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487"/>
    <w:multiLevelType w:val="multilevel"/>
    <w:tmpl w:val="73DA0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C668B2"/>
    <w:multiLevelType w:val="hybridMultilevel"/>
    <w:tmpl w:val="A8E29110"/>
    <w:lvl w:ilvl="0" w:tplc="435C7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220CF"/>
    <w:multiLevelType w:val="hybridMultilevel"/>
    <w:tmpl w:val="04E64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2707E"/>
    <w:multiLevelType w:val="hybridMultilevel"/>
    <w:tmpl w:val="C3E83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83C82"/>
    <w:multiLevelType w:val="hybridMultilevel"/>
    <w:tmpl w:val="31120B1A"/>
    <w:lvl w:ilvl="0" w:tplc="435C7A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AD271C"/>
    <w:multiLevelType w:val="hybridMultilevel"/>
    <w:tmpl w:val="A836B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B495E"/>
    <w:multiLevelType w:val="singleLevel"/>
    <w:tmpl w:val="6EC2A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0D565BD"/>
    <w:multiLevelType w:val="hybridMultilevel"/>
    <w:tmpl w:val="7E34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749F8"/>
    <w:multiLevelType w:val="hybridMultilevel"/>
    <w:tmpl w:val="E8129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B7A1C"/>
    <w:multiLevelType w:val="hybridMultilevel"/>
    <w:tmpl w:val="C596AA52"/>
    <w:lvl w:ilvl="0" w:tplc="435C7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5305DB"/>
    <w:multiLevelType w:val="hybridMultilevel"/>
    <w:tmpl w:val="CD50F2C8"/>
    <w:lvl w:ilvl="0" w:tplc="4D5C2968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64277"/>
    <w:multiLevelType w:val="hybridMultilevel"/>
    <w:tmpl w:val="14C089D8"/>
    <w:lvl w:ilvl="0" w:tplc="435C7A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CEA433F"/>
    <w:multiLevelType w:val="hybridMultilevel"/>
    <w:tmpl w:val="044C2418"/>
    <w:lvl w:ilvl="0" w:tplc="435C7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EA18A8"/>
    <w:multiLevelType w:val="hybridMultilevel"/>
    <w:tmpl w:val="4EB4D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D47F05"/>
    <w:multiLevelType w:val="hybridMultilevel"/>
    <w:tmpl w:val="49F48522"/>
    <w:lvl w:ilvl="0" w:tplc="435C7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319E4"/>
    <w:multiLevelType w:val="hybridMultilevel"/>
    <w:tmpl w:val="092AC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A2494"/>
    <w:multiLevelType w:val="multilevel"/>
    <w:tmpl w:val="67EA05A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155"/>
        </w:tabs>
        <w:ind w:left="1155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4B174E"/>
    <w:multiLevelType w:val="hybridMultilevel"/>
    <w:tmpl w:val="8510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C3F59"/>
    <w:multiLevelType w:val="hybridMultilevel"/>
    <w:tmpl w:val="1842DCBC"/>
    <w:lvl w:ilvl="0" w:tplc="435C7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A3603"/>
    <w:multiLevelType w:val="hybridMultilevel"/>
    <w:tmpl w:val="9C2A7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4B7D2E"/>
    <w:multiLevelType w:val="hybridMultilevel"/>
    <w:tmpl w:val="71B6EBC0"/>
    <w:lvl w:ilvl="0" w:tplc="08C0FA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0A3C6E"/>
    <w:multiLevelType w:val="hybridMultilevel"/>
    <w:tmpl w:val="A26A504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4"/>
  </w:num>
  <w:num w:numId="4">
    <w:abstractNumId w:val="13"/>
  </w:num>
  <w:num w:numId="5">
    <w:abstractNumId w:val="2"/>
  </w:num>
  <w:num w:numId="6">
    <w:abstractNumId w:val="1"/>
  </w:num>
  <w:num w:numId="7">
    <w:abstractNumId w:val="24"/>
  </w:num>
  <w:num w:numId="8">
    <w:abstractNumId w:val="5"/>
  </w:num>
  <w:num w:numId="9">
    <w:abstractNumId w:val="9"/>
  </w:num>
  <w:num w:numId="10">
    <w:abstractNumId w:val="3"/>
  </w:num>
  <w:num w:numId="11">
    <w:abstractNumId w:val="17"/>
  </w:num>
  <w:num w:numId="12">
    <w:abstractNumId w:val="16"/>
  </w:num>
  <w:num w:numId="13">
    <w:abstractNumId w:val="19"/>
  </w:num>
  <w:num w:numId="14">
    <w:abstractNumId w:val="6"/>
  </w:num>
  <w:num w:numId="15">
    <w:abstractNumId w:val="21"/>
  </w:num>
  <w:num w:numId="16">
    <w:abstractNumId w:val="12"/>
  </w:num>
  <w:num w:numId="17">
    <w:abstractNumId w:val="8"/>
  </w:num>
  <w:num w:numId="18">
    <w:abstractNumId w:val="15"/>
  </w:num>
  <w:num w:numId="19">
    <w:abstractNumId w:val="22"/>
  </w:num>
  <w:num w:numId="20">
    <w:abstractNumId w:val="23"/>
  </w:num>
  <w:num w:numId="21">
    <w:abstractNumId w:val="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</w:num>
  <w:num w:numId="25">
    <w:abstractNumId w:val="2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0C8"/>
    <w:rsid w:val="00002A7E"/>
    <w:rsid w:val="00002D29"/>
    <w:rsid w:val="000041FE"/>
    <w:rsid w:val="00006D3D"/>
    <w:rsid w:val="0004080C"/>
    <w:rsid w:val="00046D7E"/>
    <w:rsid w:val="00071CB9"/>
    <w:rsid w:val="000866AE"/>
    <w:rsid w:val="000B34B1"/>
    <w:rsid w:val="000C743F"/>
    <w:rsid w:val="000E688A"/>
    <w:rsid w:val="0017203C"/>
    <w:rsid w:val="001F61C5"/>
    <w:rsid w:val="00207815"/>
    <w:rsid w:val="00252778"/>
    <w:rsid w:val="0028185C"/>
    <w:rsid w:val="00286129"/>
    <w:rsid w:val="002E0519"/>
    <w:rsid w:val="002E6734"/>
    <w:rsid w:val="002E70C5"/>
    <w:rsid w:val="00301125"/>
    <w:rsid w:val="00342ED3"/>
    <w:rsid w:val="00354F58"/>
    <w:rsid w:val="003C00E6"/>
    <w:rsid w:val="00481026"/>
    <w:rsid w:val="00485B47"/>
    <w:rsid w:val="004F3394"/>
    <w:rsid w:val="00561D6E"/>
    <w:rsid w:val="005C38A7"/>
    <w:rsid w:val="005E0A70"/>
    <w:rsid w:val="00606C23"/>
    <w:rsid w:val="00632A59"/>
    <w:rsid w:val="006B68E9"/>
    <w:rsid w:val="006C6BD8"/>
    <w:rsid w:val="007219BB"/>
    <w:rsid w:val="00761FC5"/>
    <w:rsid w:val="00762E3A"/>
    <w:rsid w:val="00814F20"/>
    <w:rsid w:val="00845568"/>
    <w:rsid w:val="008C49E2"/>
    <w:rsid w:val="008D0A5E"/>
    <w:rsid w:val="00911195"/>
    <w:rsid w:val="009114B4"/>
    <w:rsid w:val="00914498"/>
    <w:rsid w:val="009D6781"/>
    <w:rsid w:val="00A076C7"/>
    <w:rsid w:val="00A3752C"/>
    <w:rsid w:val="00A75055"/>
    <w:rsid w:val="00A776E8"/>
    <w:rsid w:val="00AA545E"/>
    <w:rsid w:val="00AD4921"/>
    <w:rsid w:val="00AD7BE3"/>
    <w:rsid w:val="00B01E4C"/>
    <w:rsid w:val="00B04622"/>
    <w:rsid w:val="00B050C8"/>
    <w:rsid w:val="00B2650C"/>
    <w:rsid w:val="00B72436"/>
    <w:rsid w:val="00B91262"/>
    <w:rsid w:val="00BA21F4"/>
    <w:rsid w:val="00BE12AA"/>
    <w:rsid w:val="00C3593D"/>
    <w:rsid w:val="00C472C1"/>
    <w:rsid w:val="00C61C8E"/>
    <w:rsid w:val="00C77538"/>
    <w:rsid w:val="00C9732C"/>
    <w:rsid w:val="00CF483D"/>
    <w:rsid w:val="00D025D1"/>
    <w:rsid w:val="00DA4ADB"/>
    <w:rsid w:val="00DA6543"/>
    <w:rsid w:val="00DD2E7B"/>
    <w:rsid w:val="00DD659C"/>
    <w:rsid w:val="00DE2F6F"/>
    <w:rsid w:val="00DE413B"/>
    <w:rsid w:val="00DF7A51"/>
    <w:rsid w:val="00E06730"/>
    <w:rsid w:val="00E906E6"/>
    <w:rsid w:val="00E922B5"/>
    <w:rsid w:val="00EE568D"/>
    <w:rsid w:val="00F74C0F"/>
    <w:rsid w:val="00F77C8F"/>
    <w:rsid w:val="00FB06BF"/>
    <w:rsid w:val="00FC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52109"/>
  <w15:docId w15:val="{5944BBEB-3585-4879-B2D3-220B39786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050C8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5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0C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050C8"/>
    <w:pPr>
      <w:ind w:left="720"/>
      <w:contextualSpacing/>
    </w:pPr>
  </w:style>
  <w:style w:type="table" w:styleId="Tabela-Siatka">
    <w:name w:val="Table Grid"/>
    <w:basedOn w:val="Standardowy"/>
    <w:uiPriority w:val="59"/>
    <w:rsid w:val="005E0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906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6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6E6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06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06E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C12EF"/>
    <w:pPr>
      <w:spacing w:after="0" w:line="240" w:lineRule="auto"/>
      <w:jc w:val="both"/>
    </w:pPr>
    <w:rPr>
      <w:rFonts w:ascii="Times New Roman" w:hAnsi="Times New Roman"/>
      <w:sz w:val="2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C12EF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customStyle="1" w:styleId="ng-binding">
    <w:name w:val="ng-binding"/>
    <w:rsid w:val="00FC12EF"/>
  </w:style>
  <w:style w:type="character" w:customStyle="1" w:styleId="ng-scope">
    <w:name w:val="ng-scope"/>
    <w:rsid w:val="00FC12EF"/>
  </w:style>
  <w:style w:type="paragraph" w:styleId="Tekstpodstawowywcity">
    <w:name w:val="Body Text Indent"/>
    <w:basedOn w:val="Normalny"/>
    <w:link w:val="TekstpodstawowywcityZnak"/>
    <w:uiPriority w:val="99"/>
    <w:unhideWhenUsed/>
    <w:rsid w:val="00606C2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6C23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1F61C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61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7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ncelaria@metropoliagz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F8039-77D1-43F9-96D5-D53C26F9D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2681</Words>
  <Characters>16092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Monika Wojdowska-Krawczyk</cp:lastModifiedBy>
  <cp:revision>9</cp:revision>
  <dcterms:created xsi:type="dcterms:W3CDTF">2019-09-03T13:24:00Z</dcterms:created>
  <dcterms:modified xsi:type="dcterms:W3CDTF">2019-09-12T07:52:00Z</dcterms:modified>
</cp:coreProperties>
</file>